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BA071D" w14:textId="4B3A424C" w:rsidR="00D860C5" w:rsidRPr="00D860C5" w:rsidRDefault="00D860C5" w:rsidP="00D860C5">
      <w:pPr>
        <w:jc w:val="both"/>
        <w:rPr>
          <w:b/>
          <w:bCs/>
        </w:rPr>
      </w:pPr>
      <w:r>
        <w:rPr>
          <w:b/>
          <w:bCs/>
        </w:rPr>
        <w:tab/>
      </w:r>
      <w:r>
        <w:rPr>
          <w:b/>
          <w:bCs/>
        </w:rPr>
        <w:tab/>
      </w:r>
      <w:r>
        <w:rPr>
          <w:b/>
          <w:bCs/>
        </w:rPr>
        <w:tab/>
      </w:r>
      <w:r>
        <w:rPr>
          <w:b/>
          <w:bCs/>
        </w:rPr>
        <w:tab/>
      </w:r>
      <w:r>
        <w:rPr>
          <w:b/>
          <w:bCs/>
        </w:rPr>
        <w:tab/>
      </w:r>
      <w:r>
        <w:rPr>
          <w:b/>
          <w:bCs/>
        </w:rPr>
        <w:tab/>
      </w:r>
      <w:r>
        <w:rPr>
          <w:b/>
          <w:bCs/>
        </w:rPr>
        <w:tab/>
      </w:r>
      <w:r w:rsidRPr="00D860C5">
        <w:rPr>
          <w:b/>
          <w:bCs/>
        </w:rPr>
        <w:t xml:space="preserve">ALLA PREFETTURA UTG DI MONZA E </w:t>
      </w:r>
      <w:r>
        <w:rPr>
          <w:b/>
          <w:bCs/>
        </w:rPr>
        <w:tab/>
      </w:r>
      <w:r>
        <w:rPr>
          <w:b/>
          <w:bCs/>
        </w:rPr>
        <w:tab/>
      </w:r>
      <w:r>
        <w:rPr>
          <w:b/>
          <w:bCs/>
        </w:rPr>
        <w:tab/>
      </w:r>
      <w:r>
        <w:rPr>
          <w:b/>
          <w:bCs/>
        </w:rPr>
        <w:tab/>
      </w:r>
      <w:r>
        <w:rPr>
          <w:b/>
          <w:bCs/>
        </w:rPr>
        <w:tab/>
      </w:r>
      <w:r>
        <w:rPr>
          <w:b/>
          <w:bCs/>
        </w:rPr>
        <w:tab/>
      </w:r>
      <w:r>
        <w:rPr>
          <w:b/>
          <w:bCs/>
        </w:rPr>
        <w:tab/>
      </w:r>
      <w:r w:rsidRPr="00D860C5">
        <w:rPr>
          <w:b/>
          <w:bCs/>
        </w:rPr>
        <w:t>DELLA BRIANZA</w:t>
      </w:r>
    </w:p>
    <w:p w14:paraId="35FA871C" w14:textId="77777777" w:rsidR="00D860C5" w:rsidRDefault="00D860C5" w:rsidP="00F7043B">
      <w:pPr>
        <w:jc w:val="both"/>
      </w:pPr>
    </w:p>
    <w:p w14:paraId="671E04BA" w14:textId="77777777" w:rsidR="00D860C5" w:rsidRDefault="00D860C5" w:rsidP="00F7043B">
      <w:pPr>
        <w:jc w:val="both"/>
      </w:pPr>
    </w:p>
    <w:p w14:paraId="6B6EF5DB" w14:textId="67F019A6" w:rsidR="000172F1" w:rsidRDefault="000106CF" w:rsidP="00F7043B">
      <w:pPr>
        <w:jc w:val="both"/>
      </w:pPr>
      <w:r w:rsidRPr="000106CF">
        <w:t xml:space="preserve">Gara europea per la stipula di un accordo quadro, per la durata di 36 mesi, </w:t>
      </w:r>
      <w:r w:rsidRPr="00330924">
        <w:t xml:space="preserve">per </w:t>
      </w:r>
      <w:r w:rsidR="00330924" w:rsidRPr="00330924">
        <w:t>l’affidamento dei servizi di gestione di</w:t>
      </w:r>
      <w:r w:rsidR="00330924" w:rsidRPr="00330924">
        <w:rPr>
          <w:b/>
        </w:rPr>
        <w:t xml:space="preserve"> centri</w:t>
      </w:r>
      <w:r w:rsidR="00330924">
        <w:rPr>
          <w:b/>
        </w:rPr>
        <w:t xml:space="preserve"> collettivi</w:t>
      </w:r>
      <w:r w:rsidR="00330924" w:rsidRPr="00330924">
        <w:rPr>
          <w:b/>
        </w:rPr>
        <w:t xml:space="preserve"> di accoglienza </w:t>
      </w:r>
      <w:r w:rsidR="008B7700" w:rsidRPr="00D860C5">
        <w:rPr>
          <w:b/>
        </w:rPr>
        <w:t>co</w:t>
      </w:r>
      <w:r w:rsidR="00330924">
        <w:rPr>
          <w:b/>
        </w:rPr>
        <w:t xml:space="preserve">n capacità recettiva massima di </w:t>
      </w:r>
      <w:r w:rsidR="008B7700" w:rsidRPr="00D860C5">
        <w:rPr>
          <w:b/>
        </w:rPr>
        <w:t xml:space="preserve"> 50 posti</w:t>
      </w:r>
      <w:r w:rsidR="0052531D" w:rsidRPr="000106CF">
        <w:t>.</w:t>
      </w:r>
      <w:r w:rsidR="008B7700" w:rsidRPr="000106CF">
        <w:t xml:space="preserve"> </w:t>
      </w:r>
    </w:p>
    <w:p w14:paraId="5EAC48D0" w14:textId="77777777" w:rsidR="000A008E" w:rsidRDefault="000A008E" w:rsidP="000A008E">
      <w:pPr>
        <w:jc w:val="center"/>
        <w:rPr>
          <w:b/>
        </w:rPr>
      </w:pPr>
    </w:p>
    <w:p w14:paraId="63539052" w14:textId="207C6145" w:rsidR="000A008E" w:rsidRPr="000A008E" w:rsidRDefault="000A008E" w:rsidP="000A008E">
      <w:pPr>
        <w:jc w:val="center"/>
        <w:rPr>
          <w:b/>
        </w:rPr>
      </w:pPr>
      <w:r w:rsidRPr="000A008E">
        <w:rPr>
          <w:b/>
        </w:rPr>
        <w:t>LOTTO 2</w:t>
      </w:r>
    </w:p>
    <w:p w14:paraId="50FBB0F0" w14:textId="77777777" w:rsidR="00330924" w:rsidRDefault="00330924" w:rsidP="00F7043B">
      <w:pPr>
        <w:jc w:val="both"/>
      </w:pPr>
    </w:p>
    <w:p w14:paraId="74371A5D" w14:textId="77777777" w:rsidR="00330924" w:rsidRPr="000106CF" w:rsidRDefault="00330924" w:rsidP="00F7043B">
      <w:pPr>
        <w:jc w:val="both"/>
        <w:rPr>
          <w:b/>
        </w:rPr>
      </w:pPr>
    </w:p>
    <w:p w14:paraId="177DCF00" w14:textId="77777777" w:rsidR="000172F1" w:rsidRPr="000106CF" w:rsidRDefault="000172F1">
      <w:pPr>
        <w:pStyle w:val="Default"/>
        <w:ind w:left="5245"/>
        <w:jc w:val="both"/>
        <w:rPr>
          <w:rFonts w:ascii="Times New Roman" w:hAnsi="Times New Roman" w:cs="Times New Roman"/>
          <w:b/>
        </w:rPr>
      </w:pPr>
    </w:p>
    <w:p w14:paraId="7BD50A0D" w14:textId="77777777" w:rsidR="00D860C5" w:rsidRPr="00D860C5" w:rsidRDefault="00D860C5" w:rsidP="00D860C5">
      <w:pPr>
        <w:pStyle w:val="Default"/>
        <w:jc w:val="center"/>
        <w:rPr>
          <w:bCs/>
        </w:rPr>
      </w:pPr>
      <w:r w:rsidRPr="00D860C5">
        <w:rPr>
          <w:rFonts w:ascii="Times New Roman" w:hAnsi="Times New Roman" w:cs="Times New Roman"/>
          <w:color w:val="auto"/>
        </w:rPr>
        <w:t>CIG: ____________________</w:t>
      </w:r>
    </w:p>
    <w:p w14:paraId="729416B2" w14:textId="150E3547" w:rsidR="00C96F2B" w:rsidRPr="000106CF" w:rsidRDefault="00C96F2B">
      <w:pPr>
        <w:pStyle w:val="Default"/>
        <w:ind w:left="5245"/>
        <w:jc w:val="both"/>
        <w:rPr>
          <w:rFonts w:ascii="Times New Roman" w:hAnsi="Times New Roman" w:cs="Times New Roman"/>
        </w:rPr>
      </w:pPr>
    </w:p>
    <w:p w14:paraId="3637AB04" w14:textId="77777777" w:rsidR="00C96F2B" w:rsidRPr="000106CF" w:rsidRDefault="00C96F2B">
      <w:pPr>
        <w:pStyle w:val="Default"/>
        <w:jc w:val="both"/>
        <w:rPr>
          <w:rFonts w:ascii="Times New Roman" w:hAnsi="Times New Roman" w:cs="Times New Roman"/>
          <w:b/>
        </w:rPr>
      </w:pPr>
    </w:p>
    <w:p w14:paraId="10A89824" w14:textId="77777777" w:rsidR="00255260" w:rsidRPr="000106CF" w:rsidRDefault="00255260">
      <w:pPr>
        <w:pStyle w:val="Default"/>
        <w:spacing w:line="360" w:lineRule="auto"/>
        <w:jc w:val="both"/>
        <w:rPr>
          <w:rFonts w:ascii="Times New Roman" w:hAnsi="Times New Roman" w:cs="Times New Roman"/>
        </w:rPr>
      </w:pPr>
    </w:p>
    <w:p w14:paraId="149A0C3C" w14:textId="2D738A00"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 xml:space="preserve">Il/La sottoscritto/a ___________________________, nato/a </w:t>
      </w:r>
      <w:proofErr w:type="spellStart"/>
      <w:r w:rsidRPr="000106CF">
        <w:rPr>
          <w:rFonts w:ascii="Times New Roman" w:hAnsi="Times New Roman" w:cs="Times New Roman"/>
        </w:rPr>
        <w:t>a</w:t>
      </w:r>
      <w:proofErr w:type="spellEnd"/>
      <w:r w:rsidRPr="000106CF">
        <w:rPr>
          <w:rFonts w:ascii="Times New Roman" w:hAnsi="Times New Roman" w:cs="Times New Roman"/>
        </w:rPr>
        <w:t xml:space="preserve"> ______</w:t>
      </w:r>
      <w:r w:rsidR="00EA17B7" w:rsidRPr="000106CF">
        <w:rPr>
          <w:rFonts w:ascii="Times New Roman" w:hAnsi="Times New Roman" w:cs="Times New Roman"/>
        </w:rPr>
        <w:t>________________ il __________,</w:t>
      </w:r>
      <w:r w:rsidRPr="000106CF">
        <w:rPr>
          <w:rFonts w:ascii="Times New Roman" w:hAnsi="Times New Roman" w:cs="Times New Roman"/>
        </w:rPr>
        <w:t>in qualità di_____________________________</w:t>
      </w:r>
      <w:r w:rsidR="00EA17B7" w:rsidRPr="000106CF">
        <w:rPr>
          <w:rFonts w:ascii="Times New Roman" w:hAnsi="Times New Roman" w:cs="Times New Roman"/>
        </w:rPr>
        <w:t xml:space="preserve"> </w:t>
      </w:r>
      <w:r w:rsidRPr="000106CF">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0106CF">
        <w:rPr>
          <w:rFonts w:ascii="Times New Roman" w:hAnsi="Times New Roman" w:cs="Times New Roman"/>
        </w:rPr>
        <w:t>_______P.Iva______________</w:t>
      </w:r>
      <w:r w:rsidRPr="000106CF">
        <w:rPr>
          <w:rFonts w:ascii="Times New Roman" w:hAnsi="Times New Roman" w:cs="Times New Roman"/>
        </w:rPr>
        <w:t>,</w:t>
      </w:r>
    </w:p>
    <w:p w14:paraId="74D41EE1" w14:textId="77777777" w:rsidR="00C96F2B" w:rsidRPr="000106CF" w:rsidRDefault="00C96F2B">
      <w:pPr>
        <w:pStyle w:val="Default"/>
        <w:spacing w:line="360" w:lineRule="auto"/>
        <w:jc w:val="center"/>
        <w:rPr>
          <w:rFonts w:ascii="Times New Roman" w:hAnsi="Times New Roman" w:cs="Times New Roman"/>
        </w:rPr>
      </w:pPr>
      <w:r w:rsidRPr="000106CF">
        <w:rPr>
          <w:rFonts w:ascii="Times New Roman" w:hAnsi="Times New Roman" w:cs="Times New Roman"/>
          <w:b/>
        </w:rPr>
        <w:t>oppure</w:t>
      </w:r>
    </w:p>
    <w:p w14:paraId="08B189B7" w14:textId="78F75FB1"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in qualità di procuratore speciale, giusta procura speciale autenticata nella firma in data _______ dal notaio dott. ________</w:t>
      </w:r>
      <w:r w:rsidR="001D4BB0" w:rsidRPr="000106CF">
        <w:rPr>
          <w:rFonts w:ascii="Times New Roman" w:hAnsi="Times New Roman" w:cs="Times New Roman"/>
        </w:rPr>
        <w:t>____, repertorio n. __________,</w:t>
      </w:r>
      <w:r w:rsidR="00D860C5" w:rsidRPr="00D860C5">
        <w:rPr>
          <w:rFonts w:ascii="Times New Roman" w:hAnsi="Times New Roman" w:cs="Times New Roman"/>
          <w:color w:val="auto"/>
        </w:rPr>
        <w:t xml:space="preserve"> </w:t>
      </w:r>
      <w:r w:rsidR="00D860C5" w:rsidRPr="00D860C5">
        <w:rPr>
          <w:rFonts w:ascii="Times New Roman" w:hAnsi="Times New Roman" w:cs="Times New Roman"/>
        </w:rPr>
        <w:t>allegata in copia autenticata,</w:t>
      </w:r>
    </w:p>
    <w:p w14:paraId="1DFCDB38" w14:textId="77777777" w:rsidR="00C96F2B" w:rsidRPr="000106CF" w:rsidRDefault="00C96F2B">
      <w:pPr>
        <w:pStyle w:val="Default"/>
        <w:jc w:val="both"/>
        <w:rPr>
          <w:rFonts w:ascii="Times New Roman" w:hAnsi="Times New Roman" w:cs="Times New Roman"/>
          <w:b/>
          <w:bCs/>
        </w:rPr>
      </w:pPr>
    </w:p>
    <w:p w14:paraId="0872AD7E" w14:textId="77777777" w:rsidR="00255260" w:rsidRPr="000106CF" w:rsidRDefault="00255260">
      <w:pPr>
        <w:pStyle w:val="Default"/>
        <w:jc w:val="both"/>
        <w:rPr>
          <w:rFonts w:ascii="Times New Roman" w:hAnsi="Times New Roman" w:cs="Times New Roman"/>
          <w:b/>
          <w:bCs/>
        </w:rPr>
      </w:pPr>
    </w:p>
    <w:p w14:paraId="32766C74" w14:textId="77777777" w:rsidR="00C96F2B" w:rsidRPr="000106CF" w:rsidRDefault="00C96F2B">
      <w:pPr>
        <w:jc w:val="center"/>
      </w:pPr>
      <w:r w:rsidRPr="000106CF">
        <w:rPr>
          <w:b/>
          <w:bCs/>
          <w:lang w:eastAsia="en-US"/>
        </w:rPr>
        <w:t>D I C H I A R A</w:t>
      </w:r>
    </w:p>
    <w:p w14:paraId="042B6208" w14:textId="77777777" w:rsidR="00C96F2B" w:rsidRPr="000106CF" w:rsidRDefault="00C96F2B">
      <w:pPr>
        <w:jc w:val="center"/>
        <w:rPr>
          <w:b/>
          <w:bCs/>
          <w:lang w:eastAsia="en-US"/>
        </w:rPr>
      </w:pPr>
    </w:p>
    <w:p w14:paraId="0F5C6FC0" w14:textId="77777777" w:rsidR="00255260" w:rsidRPr="000106CF" w:rsidRDefault="00255260">
      <w:pPr>
        <w:jc w:val="center"/>
        <w:rPr>
          <w:b/>
          <w:bCs/>
          <w:lang w:eastAsia="en-US"/>
        </w:rPr>
      </w:pPr>
    </w:p>
    <w:p w14:paraId="6837DDFB" w14:textId="77777777" w:rsidR="00C96F2B" w:rsidRPr="000106CF" w:rsidRDefault="00C96F2B">
      <w:pPr>
        <w:numPr>
          <w:ilvl w:val="0"/>
          <w:numId w:val="2"/>
        </w:numPr>
        <w:spacing w:line="276" w:lineRule="auto"/>
        <w:jc w:val="both"/>
        <w:rPr>
          <w:b/>
        </w:rPr>
      </w:pPr>
      <w:r w:rsidRPr="000106CF">
        <w:rPr>
          <w:bCs/>
          <w:lang w:eastAsia="en-US"/>
        </w:rPr>
        <w:t>di essere disponibile ad eseguire</w:t>
      </w:r>
      <w:r w:rsidR="001304BE" w:rsidRPr="000106CF">
        <w:rPr>
          <w:bCs/>
          <w:lang w:eastAsia="en-US"/>
        </w:rPr>
        <w:t xml:space="preserve"> le prestazioni oggetto dell’appalto in epigrafe, in conformità all</w:t>
      </w:r>
      <w:r w:rsidR="00EA2FCC" w:rsidRPr="000106CF">
        <w:rPr>
          <w:bCs/>
          <w:lang w:eastAsia="en-US"/>
        </w:rPr>
        <w:t>e</w:t>
      </w:r>
      <w:r w:rsidR="001304BE" w:rsidRPr="000106CF">
        <w:rPr>
          <w:bCs/>
          <w:lang w:eastAsia="en-US"/>
        </w:rPr>
        <w:t xml:space="preserve"> prescrizioni tecniche indicate nel </w:t>
      </w:r>
      <w:r w:rsidRPr="000106CF">
        <w:rPr>
          <w:bCs/>
          <w:lang w:eastAsia="en-US"/>
        </w:rPr>
        <w:t>Capitolato</w:t>
      </w:r>
      <w:r w:rsidR="00AA4656" w:rsidRPr="000106CF">
        <w:rPr>
          <w:bCs/>
          <w:lang w:eastAsia="en-US"/>
        </w:rPr>
        <w:t xml:space="preserve"> e ne</w:t>
      </w:r>
      <w:r w:rsidR="001304BE" w:rsidRPr="000106CF">
        <w:rPr>
          <w:bCs/>
          <w:lang w:eastAsia="en-US"/>
        </w:rPr>
        <w:t xml:space="preserve">i relativi allegati </w:t>
      </w:r>
      <w:r w:rsidRPr="000106CF">
        <w:rPr>
          <w:bCs/>
          <w:lang w:eastAsia="en-US"/>
        </w:rPr>
        <w:t xml:space="preserve">– </w:t>
      </w:r>
      <w:r w:rsidRPr="000106CF">
        <w:rPr>
          <w:b/>
          <w:bCs/>
          <w:lang w:eastAsia="en-US"/>
        </w:rPr>
        <w:t xml:space="preserve">e di mettere a disposizione </w:t>
      </w:r>
      <w:r w:rsidR="00581355" w:rsidRPr="000106CF">
        <w:rPr>
          <w:b/>
          <w:bCs/>
          <w:lang w:eastAsia="en-US"/>
        </w:rPr>
        <w:t>nr _____ posti</w:t>
      </w:r>
      <w:r w:rsidR="00AA4656" w:rsidRPr="000106CF">
        <w:rPr>
          <w:b/>
          <w:bCs/>
          <w:lang w:eastAsia="en-US"/>
        </w:rPr>
        <w:t>, come appresso indicato</w:t>
      </w:r>
      <w:r w:rsidR="00581355" w:rsidRPr="000106CF">
        <w:rPr>
          <w:b/>
          <w:bCs/>
          <w:lang w:eastAsia="en-US"/>
        </w:rPr>
        <w:t>.</w:t>
      </w:r>
      <w:r w:rsidRPr="000106CF">
        <w:rPr>
          <w:b/>
          <w:bCs/>
          <w:lang w:eastAsia="en-US"/>
        </w:rPr>
        <w:t xml:space="preserve"> </w:t>
      </w:r>
    </w:p>
    <w:p w14:paraId="424BE018" w14:textId="2CE1D8F7" w:rsidR="00255260" w:rsidRPr="00FA6662" w:rsidRDefault="00C96F2B">
      <w:pPr>
        <w:numPr>
          <w:ilvl w:val="0"/>
          <w:numId w:val="2"/>
        </w:numPr>
        <w:spacing w:line="276" w:lineRule="auto"/>
        <w:jc w:val="both"/>
      </w:pPr>
      <w:r w:rsidRPr="000106CF">
        <w:t xml:space="preserve">di disporre di figure professionali adeguate alla prestazione dei servizi, tenuto conto della disponibilità dei posti offerti, </w:t>
      </w:r>
      <w:r w:rsidRPr="000106CF">
        <w:rPr>
          <w:b/>
        </w:rPr>
        <w:t xml:space="preserve">in conformità alla dotazione minima di personale di cui </w:t>
      </w:r>
      <w:r w:rsidRPr="000106CF">
        <w:rPr>
          <w:b/>
          <w:u w:val="single"/>
        </w:rPr>
        <w:t>all’Allegato</w:t>
      </w:r>
      <w:r w:rsidR="00F22D7F" w:rsidRPr="000106CF">
        <w:rPr>
          <w:b/>
          <w:u w:val="single"/>
        </w:rPr>
        <w:t xml:space="preserve"> A</w:t>
      </w:r>
      <w:r w:rsidR="00316257" w:rsidRPr="000106CF">
        <w:rPr>
          <w:b/>
          <w:u w:val="single"/>
        </w:rPr>
        <w:t xml:space="preserve"> </w:t>
      </w:r>
      <w:r w:rsidRPr="000106CF">
        <w:rPr>
          <w:b/>
        </w:rPr>
        <w:t xml:space="preserve"> </w:t>
      </w:r>
      <w:r w:rsidR="00D77DFA" w:rsidRPr="000106CF">
        <w:rPr>
          <w:b/>
        </w:rPr>
        <w:t>del</w:t>
      </w:r>
      <w:r w:rsidRPr="000106CF">
        <w:rPr>
          <w:b/>
        </w:rPr>
        <w:t xml:space="preserve"> </w:t>
      </w:r>
      <w:r w:rsidR="00F22D7F" w:rsidRPr="000106CF">
        <w:rPr>
          <w:b/>
        </w:rPr>
        <w:t>Capitolato</w:t>
      </w:r>
      <w:r w:rsidR="00255260" w:rsidRPr="000106CF">
        <w:rPr>
          <w:b/>
        </w:rPr>
        <w:t>.</w:t>
      </w:r>
    </w:p>
    <w:p w14:paraId="5DDB5B67" w14:textId="77777777" w:rsidR="00FA6662" w:rsidRDefault="00FA6662" w:rsidP="00FA6662">
      <w:pPr>
        <w:spacing w:line="276" w:lineRule="auto"/>
        <w:jc w:val="both"/>
        <w:rPr>
          <w:b/>
        </w:rPr>
      </w:pPr>
    </w:p>
    <w:p w14:paraId="0A336DB0" w14:textId="77777777" w:rsidR="00FA6662" w:rsidRPr="002E72DE" w:rsidRDefault="00FA6662" w:rsidP="00FA6662">
      <w:pPr>
        <w:numPr>
          <w:ilvl w:val="0"/>
          <w:numId w:val="11"/>
        </w:numPr>
        <w:tabs>
          <w:tab w:val="left" w:pos="426"/>
        </w:tabs>
        <w:spacing w:line="276" w:lineRule="auto"/>
        <w:ind w:left="0" w:firstLine="0"/>
        <w:jc w:val="both"/>
        <w:rPr>
          <w:b/>
          <w:bCs/>
          <w:lang w:eastAsia="en-US"/>
        </w:rPr>
      </w:pPr>
      <w:r w:rsidRPr="002E72DE">
        <w:rPr>
          <w:b/>
          <w:bCs/>
          <w:lang w:eastAsia="en-US"/>
        </w:rPr>
        <w:t>OFFERTA TECNICA: punteggio massimo 70 punti di cui:</w:t>
      </w:r>
    </w:p>
    <w:p w14:paraId="1D736F1B" w14:textId="77777777" w:rsidR="00FA6662" w:rsidRDefault="00FA6662" w:rsidP="00FA6662">
      <w:pPr>
        <w:numPr>
          <w:ilvl w:val="0"/>
          <w:numId w:val="10"/>
        </w:numPr>
        <w:spacing w:line="276" w:lineRule="auto"/>
        <w:jc w:val="both"/>
        <w:rPr>
          <w:b/>
          <w:bCs/>
          <w:lang w:eastAsia="en-US" w:bidi="it-IT"/>
        </w:rPr>
      </w:pPr>
      <w:r w:rsidRPr="002E72DE">
        <w:rPr>
          <w:b/>
          <w:bCs/>
          <w:lang w:eastAsia="en-US"/>
        </w:rPr>
        <w:t xml:space="preserve">qualità del servizio offerto     </w:t>
      </w:r>
      <w:r>
        <w:rPr>
          <w:b/>
          <w:bCs/>
          <w:lang w:eastAsia="en-US"/>
        </w:rPr>
        <w:t>47</w:t>
      </w:r>
      <w:r w:rsidRPr="002E72DE">
        <w:rPr>
          <w:b/>
          <w:bCs/>
          <w:lang w:eastAsia="en-US"/>
        </w:rPr>
        <w:t xml:space="preserve"> punti – D.1</w:t>
      </w:r>
    </w:p>
    <w:p w14:paraId="67C01EFB" w14:textId="0D5A1C44" w:rsidR="00FA6662" w:rsidRPr="00FA6662" w:rsidRDefault="00FA6662" w:rsidP="00FA6662">
      <w:pPr>
        <w:spacing w:line="276" w:lineRule="auto"/>
        <w:ind w:left="1080"/>
        <w:jc w:val="both"/>
        <w:rPr>
          <w:b/>
          <w:bCs/>
          <w:lang w:eastAsia="en-US" w:bidi="it-IT"/>
        </w:rPr>
      </w:pPr>
      <w:r w:rsidRPr="00FA6662">
        <w:rPr>
          <w:b/>
          <w:bCs/>
          <w:lang w:eastAsia="en-US" w:bidi="it-IT"/>
        </w:rPr>
        <w:t>D.1.1 maggiori risorse di personale (31 punti)</w:t>
      </w:r>
    </w:p>
    <w:p w14:paraId="507174ED" w14:textId="18ABAEB5" w:rsidR="00FA6662" w:rsidRPr="00FA6662" w:rsidRDefault="00FA6662" w:rsidP="00FA6662">
      <w:pPr>
        <w:spacing w:line="276" w:lineRule="auto"/>
        <w:ind w:left="1080"/>
        <w:jc w:val="both"/>
        <w:rPr>
          <w:b/>
          <w:bCs/>
          <w:lang w:eastAsia="en-US" w:bidi="it-IT"/>
        </w:rPr>
      </w:pPr>
      <w:r w:rsidRPr="00FA6662">
        <w:rPr>
          <w:b/>
          <w:bCs/>
          <w:lang w:eastAsia="en-US" w:bidi="it-IT"/>
        </w:rPr>
        <w:t>D.1.2 l’</w:t>
      </w:r>
      <w:proofErr w:type="spellStart"/>
      <w:r w:rsidRPr="00FA6662">
        <w:rPr>
          <w:b/>
          <w:bCs/>
          <w:lang w:eastAsia="en-US" w:bidi="it-IT"/>
        </w:rPr>
        <w:t>efficientamento</w:t>
      </w:r>
      <w:proofErr w:type="spellEnd"/>
      <w:r w:rsidRPr="00FA6662">
        <w:rPr>
          <w:b/>
          <w:bCs/>
          <w:lang w:eastAsia="en-US" w:bidi="it-IT"/>
        </w:rPr>
        <w:t xml:space="preserve"> del servizio (16 punti)</w:t>
      </w:r>
    </w:p>
    <w:p w14:paraId="41743089" w14:textId="77777777" w:rsidR="00FA6662" w:rsidRPr="002E72DE" w:rsidRDefault="00FA6662" w:rsidP="00FA6662">
      <w:pPr>
        <w:spacing w:line="276" w:lineRule="auto"/>
        <w:ind w:left="1080"/>
        <w:jc w:val="both"/>
        <w:rPr>
          <w:b/>
          <w:bCs/>
          <w:lang w:eastAsia="en-US"/>
        </w:rPr>
      </w:pPr>
    </w:p>
    <w:p w14:paraId="14AEF104" w14:textId="6751A001" w:rsidR="00FA6662" w:rsidRPr="002E72DE" w:rsidRDefault="00FA6662" w:rsidP="00FA6662">
      <w:pPr>
        <w:numPr>
          <w:ilvl w:val="0"/>
          <w:numId w:val="10"/>
        </w:numPr>
        <w:spacing w:line="276" w:lineRule="auto"/>
        <w:jc w:val="both"/>
        <w:rPr>
          <w:b/>
          <w:bCs/>
          <w:lang w:eastAsia="en-US"/>
        </w:rPr>
      </w:pPr>
      <w:r w:rsidRPr="002E72DE">
        <w:rPr>
          <w:b/>
          <w:bCs/>
          <w:lang w:eastAsia="en-US"/>
        </w:rPr>
        <w:t>propo</w:t>
      </w:r>
      <w:r>
        <w:rPr>
          <w:b/>
          <w:bCs/>
          <w:lang w:eastAsia="en-US"/>
        </w:rPr>
        <w:t>ste migliorative              23</w:t>
      </w:r>
      <w:r w:rsidRPr="002E72DE">
        <w:rPr>
          <w:b/>
          <w:bCs/>
          <w:lang w:eastAsia="en-US"/>
        </w:rPr>
        <w:t xml:space="preserve"> punti – D.2</w:t>
      </w:r>
    </w:p>
    <w:p w14:paraId="434E6CCA" w14:textId="77777777" w:rsidR="00FA6662" w:rsidRDefault="00FA6662" w:rsidP="00FA6662">
      <w:pPr>
        <w:spacing w:line="276" w:lineRule="auto"/>
        <w:jc w:val="both"/>
        <w:rPr>
          <w:b/>
        </w:rPr>
      </w:pPr>
    </w:p>
    <w:p w14:paraId="73E0C07F" w14:textId="77777777" w:rsidR="00255260" w:rsidRPr="000106CF" w:rsidRDefault="00255260" w:rsidP="00255260">
      <w:pPr>
        <w:spacing w:line="276" w:lineRule="auto"/>
        <w:ind w:left="360"/>
        <w:jc w:val="both"/>
        <w:rPr>
          <w:b/>
        </w:rPr>
      </w:pPr>
    </w:p>
    <w:p w14:paraId="6034C293" w14:textId="13BB0BB8" w:rsidR="00C96F2B" w:rsidRPr="000106CF" w:rsidRDefault="00C96F2B" w:rsidP="00255260">
      <w:pPr>
        <w:spacing w:line="276" w:lineRule="auto"/>
        <w:ind w:left="360"/>
        <w:jc w:val="both"/>
        <w:rPr>
          <w:bCs/>
          <w:lang w:eastAsia="en-US"/>
        </w:rPr>
      </w:pPr>
      <w:r w:rsidRPr="000106CF">
        <w:lastRenderedPageBreak/>
        <w:t xml:space="preserve">TENUTO CONTO DEI CRITERI DI VALUTAZIONE E PONDERAZIONE INDICATI </w:t>
      </w:r>
      <w:r w:rsidR="004E59BF" w:rsidRPr="000106CF">
        <w:t xml:space="preserve">nell’Allegato </w:t>
      </w:r>
      <w:r w:rsidR="00D860C5" w:rsidRPr="000A008E">
        <w:t>2</w:t>
      </w:r>
      <w:r w:rsidR="00F22D7F" w:rsidRPr="000A008E">
        <w:t xml:space="preserve"> ter “Struttura</w:t>
      </w:r>
      <w:r w:rsidR="00F22D7F" w:rsidRPr="00727B3F">
        <w:t xml:space="preserve"> dell’Offerta</w:t>
      </w:r>
      <w:r w:rsidRPr="00727B3F">
        <w:t>”</w:t>
      </w:r>
      <w:r w:rsidR="00255260" w:rsidRPr="00727B3F">
        <w:t xml:space="preserve"> </w:t>
      </w:r>
      <w:r w:rsidRPr="00727B3F">
        <w:rPr>
          <w:bCs/>
          <w:lang w:eastAsia="en-US"/>
        </w:rPr>
        <w:t>ha predisposto l’Offerta Tecnica di seguito specificata:</w:t>
      </w:r>
    </w:p>
    <w:p w14:paraId="63196F65" w14:textId="77777777" w:rsidR="001304BE" w:rsidRDefault="001304BE" w:rsidP="001304BE">
      <w:pPr>
        <w:spacing w:line="276" w:lineRule="auto"/>
        <w:ind w:left="360"/>
        <w:jc w:val="both"/>
        <w:rPr>
          <w:i/>
        </w:rPr>
      </w:pPr>
    </w:p>
    <w:p w14:paraId="7799B7B7" w14:textId="77777777" w:rsidR="005856D2" w:rsidRPr="005856D2" w:rsidRDefault="00727B3F" w:rsidP="001304BE">
      <w:pPr>
        <w:spacing w:line="276" w:lineRule="auto"/>
        <w:ind w:left="360"/>
        <w:jc w:val="both"/>
        <w:rPr>
          <w:b/>
          <w:i/>
          <w:lang w:bidi="it-IT"/>
        </w:rPr>
      </w:pPr>
      <w:proofErr w:type="spellStart"/>
      <w:r w:rsidRPr="005856D2">
        <w:rPr>
          <w:b/>
          <w:i/>
          <w:lang w:bidi="it-IT"/>
        </w:rPr>
        <w:t>N.b.</w:t>
      </w:r>
      <w:proofErr w:type="spellEnd"/>
      <w:r w:rsidRPr="005856D2">
        <w:rPr>
          <w:b/>
          <w:i/>
          <w:lang w:bidi="it-IT"/>
        </w:rPr>
        <w:t xml:space="preserve"> L’offerta tecnica deve contenere, a pena di esclusione</w:t>
      </w:r>
      <w:r w:rsidR="005856D2" w:rsidRPr="005856D2">
        <w:rPr>
          <w:b/>
          <w:i/>
          <w:lang w:bidi="it-IT"/>
        </w:rPr>
        <w:t>,  la relazione tecnica.</w:t>
      </w:r>
    </w:p>
    <w:p w14:paraId="7E5CFA8F" w14:textId="7B2D91BA" w:rsidR="00727B3F" w:rsidRDefault="00727B3F" w:rsidP="001304BE">
      <w:pPr>
        <w:spacing w:line="276" w:lineRule="auto"/>
        <w:ind w:left="360"/>
        <w:jc w:val="both"/>
        <w:rPr>
          <w:i/>
          <w:lang w:bidi="it-IT"/>
        </w:rPr>
      </w:pPr>
      <w:r>
        <w:rPr>
          <w:i/>
          <w:lang w:bidi="it-IT"/>
        </w:rPr>
        <w:t xml:space="preserve"> </w:t>
      </w:r>
      <w:r w:rsidRPr="000A008E">
        <w:rPr>
          <w:i/>
          <w:lang w:bidi="it-IT"/>
        </w:rPr>
        <w:t xml:space="preserve">Il concorrente deve articolare la relazione tecnica secondo quanto precisato ai </w:t>
      </w:r>
      <w:r w:rsidRPr="000A008E">
        <w:rPr>
          <w:b/>
          <w:bCs/>
          <w:i/>
          <w:lang w:bidi="it-IT"/>
        </w:rPr>
        <w:t>punti B.1 e B.2 dell’allegato 2-ter,</w:t>
      </w:r>
      <w:r w:rsidRPr="000A008E">
        <w:rPr>
          <w:i/>
          <w:lang w:bidi="it-IT"/>
        </w:rPr>
        <w:t xml:space="preserve"> in modo da garantire l’esatta corrispondenza con gli elementi di valutazione dell’offerta tecnica riportati nella parte D dell’allegato 2-ter</w:t>
      </w:r>
      <w:r w:rsidR="005856D2" w:rsidRPr="000A008E">
        <w:rPr>
          <w:i/>
          <w:lang w:bidi="it-IT"/>
        </w:rPr>
        <w:t>.</w:t>
      </w:r>
    </w:p>
    <w:p w14:paraId="20D8B76D" w14:textId="77777777" w:rsidR="005856D2" w:rsidRDefault="005856D2" w:rsidP="001304BE">
      <w:pPr>
        <w:spacing w:line="276" w:lineRule="auto"/>
        <w:ind w:left="360"/>
        <w:jc w:val="both"/>
        <w:rPr>
          <w:i/>
          <w:lang w:bidi="it-IT"/>
        </w:rPr>
      </w:pPr>
    </w:p>
    <w:p w14:paraId="081292ED" w14:textId="41A8B619" w:rsidR="005856D2" w:rsidRPr="005856D2" w:rsidRDefault="005856D2" w:rsidP="000A008E">
      <w:pPr>
        <w:spacing w:line="276" w:lineRule="auto"/>
        <w:ind w:left="360"/>
        <w:jc w:val="both"/>
        <w:rPr>
          <w:b/>
          <w:i/>
          <w:strike/>
        </w:rPr>
      </w:pPr>
      <w:r w:rsidRPr="005856D2">
        <w:rPr>
          <w:b/>
          <w:i/>
        </w:rPr>
        <w:t xml:space="preserve">Inserire breve relazione </w:t>
      </w:r>
    </w:p>
    <w:p w14:paraId="4B9B5355" w14:textId="77777777" w:rsidR="005856D2" w:rsidRPr="005856D2" w:rsidRDefault="005856D2" w:rsidP="005856D2">
      <w:pPr>
        <w:spacing w:line="276" w:lineRule="auto"/>
        <w:ind w:left="360"/>
        <w:jc w:val="both"/>
        <w:rPr>
          <w:i/>
        </w:rPr>
      </w:pPr>
      <w:r w:rsidRPr="005856D2">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BF6C45" w14:textId="77777777" w:rsidR="005856D2" w:rsidRDefault="005856D2" w:rsidP="001304BE">
      <w:pPr>
        <w:spacing w:line="276" w:lineRule="auto"/>
        <w:ind w:left="360"/>
        <w:jc w:val="both"/>
        <w:rPr>
          <w:i/>
        </w:rPr>
      </w:pPr>
    </w:p>
    <w:p w14:paraId="500538BC" w14:textId="77777777" w:rsidR="00727B3F" w:rsidRPr="000106CF" w:rsidRDefault="00727B3F" w:rsidP="001304BE">
      <w:pPr>
        <w:spacing w:line="276" w:lineRule="auto"/>
        <w:ind w:left="360"/>
        <w:jc w:val="both"/>
        <w:rPr>
          <w:i/>
        </w:rPr>
      </w:pPr>
    </w:p>
    <w:p w14:paraId="61D36868" w14:textId="1FB210D5" w:rsidR="00C96F2B" w:rsidRPr="000106CF" w:rsidRDefault="004A4F4F" w:rsidP="009C536F">
      <w:pPr>
        <w:pBdr>
          <w:bottom w:val="single" w:sz="4" w:space="1" w:color="000000"/>
        </w:pBdr>
        <w:spacing w:line="276" w:lineRule="auto"/>
        <w:ind w:left="993" w:hanging="993"/>
        <w:jc w:val="both"/>
      </w:pPr>
      <w:r w:rsidRPr="000106CF">
        <w:rPr>
          <w:b/>
        </w:rPr>
        <w:t>D</w:t>
      </w:r>
      <w:r w:rsidR="00C96F2B" w:rsidRPr="000106CF">
        <w:rPr>
          <w:b/>
        </w:rPr>
        <w:t>.1. QUALITA’ DEL SERVIZIO OFFERTO -  PUNTEGGIO MA</w:t>
      </w:r>
      <w:r w:rsidR="00A40805" w:rsidRPr="000106CF">
        <w:rPr>
          <w:b/>
        </w:rPr>
        <w:t>X</w:t>
      </w:r>
      <w:r w:rsidR="00C96F2B" w:rsidRPr="000106CF">
        <w:rPr>
          <w:b/>
        </w:rPr>
        <w:t xml:space="preserve"> </w:t>
      </w:r>
      <w:r w:rsidR="00A70377" w:rsidRPr="000106CF">
        <w:rPr>
          <w:b/>
        </w:rPr>
        <w:t>4</w:t>
      </w:r>
      <w:r w:rsidR="008B7700" w:rsidRPr="000106CF">
        <w:rPr>
          <w:b/>
        </w:rPr>
        <w:t>7</w:t>
      </w:r>
      <w:r w:rsidR="00C96F2B" w:rsidRPr="000106CF">
        <w:rPr>
          <w:b/>
        </w:rPr>
        <w:t xml:space="preserve"> PUNTI</w:t>
      </w:r>
      <w:r w:rsidR="00A40805" w:rsidRPr="000106CF">
        <w:rPr>
          <w:b/>
        </w:rPr>
        <w:t>, di cui:</w:t>
      </w:r>
    </w:p>
    <w:p w14:paraId="5D9AB4CC" w14:textId="20B4132F" w:rsidR="00FA6662" w:rsidRPr="0058655E" w:rsidRDefault="00FA6662" w:rsidP="00FA6662">
      <w:pPr>
        <w:pStyle w:val="Paragrafoelenco1"/>
        <w:ind w:left="0"/>
        <w:jc w:val="both"/>
        <w:rPr>
          <w:rFonts w:ascii="Times New Roman" w:hAnsi="Times New Roman"/>
          <w:b/>
          <w:sz w:val="24"/>
          <w:szCs w:val="24"/>
        </w:rPr>
      </w:pPr>
      <w:r w:rsidRPr="0058655E">
        <w:rPr>
          <w:rFonts w:ascii="Times New Roman" w:hAnsi="Times New Roman"/>
          <w:sz w:val="24"/>
          <w:szCs w:val="24"/>
        </w:rPr>
        <w:t xml:space="preserve">La quota del punteggio relativa alla qualità del servizio di complessivi </w:t>
      </w:r>
      <w:r>
        <w:rPr>
          <w:rFonts w:ascii="Times New Roman" w:hAnsi="Times New Roman"/>
          <w:b/>
          <w:sz w:val="24"/>
          <w:szCs w:val="24"/>
        </w:rPr>
        <w:t>47</w:t>
      </w:r>
      <w:r w:rsidRPr="0058655E">
        <w:rPr>
          <w:rFonts w:ascii="Times New Roman" w:hAnsi="Times New Roman"/>
          <w:sz w:val="24"/>
          <w:szCs w:val="24"/>
        </w:rPr>
        <w:t xml:space="preserve"> punti viene attribuita mediante </w:t>
      </w:r>
      <w:r w:rsidRPr="0058655E">
        <w:rPr>
          <w:rFonts w:ascii="Times New Roman" w:hAnsi="Times New Roman"/>
          <w:b/>
          <w:sz w:val="24"/>
          <w:szCs w:val="24"/>
        </w:rPr>
        <w:t>sommatoria dei seguenti criteri tabellari:</w:t>
      </w:r>
    </w:p>
    <w:p w14:paraId="1316DFD6" w14:textId="52F5EED4"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Pr>
          <w:rFonts w:ascii="Times New Roman" w:hAnsi="Times New Roman"/>
          <w:b/>
          <w:sz w:val="24"/>
          <w:szCs w:val="24"/>
        </w:rPr>
        <w:t>31</w:t>
      </w:r>
      <w:r w:rsidRPr="0058655E">
        <w:rPr>
          <w:rFonts w:ascii="Times New Roman" w:hAnsi="Times New Roman"/>
          <w:sz w:val="24"/>
          <w:szCs w:val="24"/>
        </w:rPr>
        <w:t xml:space="preserve"> punti </w:t>
      </w:r>
      <w:r w:rsidR="0084473F">
        <w:rPr>
          <w:rFonts w:ascii="Times New Roman" w:hAnsi="Times New Roman"/>
          <w:sz w:val="24"/>
          <w:szCs w:val="24"/>
        </w:rPr>
        <w:t>per maggiori risorse di personale offerto</w:t>
      </w:r>
      <w:r w:rsidRPr="0058655E">
        <w:rPr>
          <w:rFonts w:ascii="Times New Roman" w:hAnsi="Times New Roman"/>
          <w:sz w:val="24"/>
          <w:szCs w:val="24"/>
        </w:rPr>
        <w:t xml:space="preserve"> – </w:t>
      </w:r>
      <w:r w:rsidRPr="0058655E">
        <w:rPr>
          <w:rFonts w:ascii="Times New Roman" w:hAnsi="Times New Roman"/>
          <w:b/>
          <w:sz w:val="24"/>
          <w:szCs w:val="24"/>
        </w:rPr>
        <w:t>D.1.1.</w:t>
      </w:r>
    </w:p>
    <w:p w14:paraId="6F95D388" w14:textId="40C63EC2"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sidR="0084473F">
        <w:rPr>
          <w:rFonts w:ascii="Times New Roman" w:hAnsi="Times New Roman"/>
          <w:b/>
          <w:sz w:val="24"/>
          <w:szCs w:val="24"/>
        </w:rPr>
        <w:t>16</w:t>
      </w:r>
      <w:r w:rsidRPr="0058655E">
        <w:rPr>
          <w:rFonts w:ascii="Times New Roman" w:hAnsi="Times New Roman"/>
          <w:sz w:val="24"/>
          <w:szCs w:val="24"/>
        </w:rPr>
        <w:t xml:space="preserve"> punti sotto il profilo dell’</w:t>
      </w:r>
      <w:proofErr w:type="spellStart"/>
      <w:r w:rsidRPr="0058655E">
        <w:rPr>
          <w:rFonts w:ascii="Times New Roman" w:hAnsi="Times New Roman"/>
          <w:sz w:val="24"/>
          <w:szCs w:val="24"/>
        </w:rPr>
        <w:t>efficientamento</w:t>
      </w:r>
      <w:proofErr w:type="spellEnd"/>
      <w:r w:rsidRPr="0058655E">
        <w:rPr>
          <w:rFonts w:ascii="Times New Roman" w:hAnsi="Times New Roman"/>
          <w:sz w:val="24"/>
          <w:szCs w:val="24"/>
        </w:rPr>
        <w:t xml:space="preserve"> del servizio – </w:t>
      </w:r>
      <w:r w:rsidRPr="0058655E">
        <w:rPr>
          <w:rFonts w:ascii="Times New Roman" w:hAnsi="Times New Roman"/>
          <w:b/>
          <w:sz w:val="24"/>
          <w:szCs w:val="24"/>
        </w:rPr>
        <w:t>D.1.2.</w:t>
      </w:r>
      <w:r w:rsidRPr="0058655E">
        <w:rPr>
          <w:rFonts w:ascii="Times New Roman" w:hAnsi="Times New Roman"/>
          <w:sz w:val="24"/>
          <w:szCs w:val="24"/>
        </w:rPr>
        <w:t xml:space="preserve"> </w:t>
      </w:r>
    </w:p>
    <w:p w14:paraId="06593B25" w14:textId="77777777" w:rsidR="00255260" w:rsidRPr="000106CF" w:rsidRDefault="00255260">
      <w:pPr>
        <w:pStyle w:val="Paragrafoelenco1"/>
        <w:ind w:left="0"/>
        <w:jc w:val="both"/>
        <w:rPr>
          <w:rFonts w:ascii="Times New Roman" w:hAnsi="Times New Roman"/>
          <w:b/>
          <w:sz w:val="24"/>
          <w:szCs w:val="24"/>
        </w:rPr>
      </w:pPr>
    </w:p>
    <w:p w14:paraId="06667F6A" w14:textId="77777777" w:rsidR="001214A8" w:rsidRPr="000106CF" w:rsidRDefault="001214A8" w:rsidP="00EA5E06">
      <w:pPr>
        <w:suppressAutoHyphens w:val="0"/>
        <w:overflowPunct w:val="0"/>
        <w:autoSpaceDE w:val="0"/>
        <w:autoSpaceDN w:val="0"/>
        <w:adjustRightInd w:val="0"/>
        <w:ind w:left="321" w:right="-1"/>
        <w:jc w:val="both"/>
        <w:textAlignment w:val="baseline"/>
        <w:rPr>
          <w:b/>
          <w:i/>
          <w:lang w:eastAsia="ja-JP"/>
        </w:rPr>
      </w:pPr>
    </w:p>
    <w:p w14:paraId="2CF779C9" w14:textId="4CD05672" w:rsidR="001203C8" w:rsidRPr="000106CF" w:rsidRDefault="004A4F4F">
      <w:pPr>
        <w:pStyle w:val="Paragrafoelenco1"/>
        <w:ind w:left="0"/>
        <w:jc w:val="both"/>
        <w:rPr>
          <w:rFonts w:ascii="Times New Roman" w:hAnsi="Times New Roman"/>
          <w:b/>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1203C8" w:rsidRPr="000106CF">
        <w:rPr>
          <w:rFonts w:ascii="Times New Roman" w:hAnsi="Times New Roman"/>
          <w:b/>
          <w:sz w:val="24"/>
          <w:szCs w:val="24"/>
        </w:rPr>
        <w:t xml:space="preserve"> </w:t>
      </w:r>
      <w:r w:rsidR="00F01A53" w:rsidRPr="000106CF">
        <w:rPr>
          <w:rFonts w:ascii="Times New Roman" w:hAnsi="Times New Roman"/>
          <w:b/>
          <w:sz w:val="24"/>
          <w:szCs w:val="24"/>
        </w:rPr>
        <w:t xml:space="preserve">Maggiore risorse di personale </w:t>
      </w:r>
      <w:r w:rsidR="00A40805" w:rsidRPr="000106CF">
        <w:rPr>
          <w:rFonts w:ascii="Times New Roman" w:hAnsi="Times New Roman"/>
          <w:b/>
          <w:sz w:val="24"/>
          <w:szCs w:val="24"/>
        </w:rPr>
        <w:t xml:space="preserve">- </w:t>
      </w:r>
      <w:r w:rsidR="001203C8" w:rsidRPr="000106CF">
        <w:rPr>
          <w:rFonts w:ascii="Times New Roman" w:hAnsi="Times New Roman"/>
          <w:sz w:val="24"/>
          <w:szCs w:val="24"/>
        </w:rPr>
        <w:t>punteggio m</w:t>
      </w:r>
      <w:r w:rsidR="00382299" w:rsidRPr="000106CF">
        <w:rPr>
          <w:rFonts w:ascii="Times New Roman" w:hAnsi="Times New Roman"/>
          <w:sz w:val="24"/>
          <w:szCs w:val="24"/>
        </w:rPr>
        <w:t xml:space="preserve">assimo </w:t>
      </w:r>
      <w:r w:rsidR="00382299" w:rsidRPr="000106CF">
        <w:rPr>
          <w:rFonts w:ascii="Times New Roman" w:hAnsi="Times New Roman"/>
          <w:b/>
          <w:sz w:val="24"/>
          <w:szCs w:val="24"/>
        </w:rPr>
        <w:t>3</w:t>
      </w:r>
      <w:r w:rsidR="00A70377" w:rsidRPr="000106CF">
        <w:rPr>
          <w:rFonts w:ascii="Times New Roman" w:hAnsi="Times New Roman"/>
          <w:b/>
          <w:sz w:val="24"/>
          <w:szCs w:val="24"/>
        </w:rPr>
        <w:t>1</w:t>
      </w:r>
      <w:r w:rsidR="00A40805" w:rsidRPr="000106CF">
        <w:rPr>
          <w:rFonts w:ascii="Times New Roman" w:hAnsi="Times New Roman"/>
          <w:b/>
          <w:sz w:val="24"/>
          <w:szCs w:val="24"/>
        </w:rPr>
        <w:t xml:space="preserve"> punti</w:t>
      </w:r>
      <w:r w:rsidR="000B2BF3">
        <w:rPr>
          <w:rFonts w:ascii="Times New Roman" w:hAnsi="Times New Roman"/>
          <w:b/>
          <w:sz w:val="24"/>
          <w:szCs w:val="24"/>
        </w:rPr>
        <w:t>,</w:t>
      </w:r>
      <w:r w:rsidR="00A40805" w:rsidRPr="000106CF">
        <w:rPr>
          <w:rFonts w:ascii="Times New Roman" w:hAnsi="Times New Roman"/>
          <w:sz w:val="24"/>
          <w:szCs w:val="24"/>
        </w:rPr>
        <w:t xml:space="preserve"> </w:t>
      </w:r>
      <w:r w:rsidR="0084473F">
        <w:rPr>
          <w:rFonts w:ascii="Times New Roman" w:hAnsi="Times New Roman"/>
          <w:sz w:val="24"/>
          <w:szCs w:val="24"/>
        </w:rPr>
        <w:t>così</w:t>
      </w:r>
      <w:r w:rsidR="0084473F" w:rsidRPr="000106CF">
        <w:rPr>
          <w:rFonts w:ascii="Times New Roman" w:hAnsi="Times New Roman"/>
          <w:sz w:val="24"/>
          <w:szCs w:val="24"/>
        </w:rPr>
        <w:t xml:space="preserve"> ripartiti</w:t>
      </w:r>
      <w:r w:rsidR="00A40805" w:rsidRPr="000106CF">
        <w:rPr>
          <w:rFonts w:ascii="Times New Roman" w:hAnsi="Times New Roman"/>
          <w:sz w:val="24"/>
          <w:szCs w:val="24"/>
        </w:rPr>
        <w:t>:</w:t>
      </w:r>
    </w:p>
    <w:p w14:paraId="2D07E146" w14:textId="77777777" w:rsidR="00255260" w:rsidRPr="000106CF" w:rsidRDefault="00255260" w:rsidP="001203C8">
      <w:pPr>
        <w:pStyle w:val="Paragrafoelenco1"/>
        <w:ind w:left="0"/>
        <w:jc w:val="both"/>
        <w:rPr>
          <w:rFonts w:ascii="Times New Roman" w:hAnsi="Times New Roman"/>
          <w:b/>
          <w:sz w:val="24"/>
          <w:szCs w:val="24"/>
        </w:rPr>
      </w:pPr>
    </w:p>
    <w:p w14:paraId="2259F853" w14:textId="7BBF9807" w:rsidR="00C96F2B" w:rsidRPr="000106CF" w:rsidRDefault="00330484" w:rsidP="001203C8">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1203C8" w:rsidRPr="000106CF">
        <w:rPr>
          <w:rFonts w:ascii="Times New Roman" w:hAnsi="Times New Roman"/>
          <w:b/>
          <w:sz w:val="24"/>
          <w:szCs w:val="24"/>
        </w:rPr>
        <w:t>.1.1.</w:t>
      </w:r>
      <w:r w:rsidR="004A4F4F" w:rsidRPr="000106CF">
        <w:rPr>
          <w:rFonts w:ascii="Times New Roman" w:hAnsi="Times New Roman"/>
          <w:b/>
          <w:sz w:val="24"/>
          <w:szCs w:val="24"/>
        </w:rPr>
        <w:t xml:space="preserve">a </w:t>
      </w:r>
      <w:r w:rsidR="00C96F2B" w:rsidRPr="000106CF">
        <w:rPr>
          <w:rFonts w:ascii="Times New Roman" w:hAnsi="Times New Roman"/>
          <w:sz w:val="24"/>
          <w:szCs w:val="24"/>
        </w:rPr>
        <w:t>–</w:t>
      </w:r>
      <w:r w:rsidR="001203C8" w:rsidRPr="000106CF">
        <w:rPr>
          <w:rFonts w:ascii="Times New Roman" w:hAnsi="Times New Roman"/>
          <w:sz w:val="24"/>
          <w:szCs w:val="24"/>
        </w:rPr>
        <w:t xml:space="preserve"> </w:t>
      </w:r>
      <w:r w:rsidR="001203C8" w:rsidRPr="000106CF">
        <w:rPr>
          <w:rFonts w:ascii="Times New Roman" w:hAnsi="Times New Roman"/>
          <w:b/>
          <w:sz w:val="24"/>
          <w:szCs w:val="24"/>
        </w:rPr>
        <w:t>Incremento di dotazione del personale</w:t>
      </w:r>
      <w:r w:rsidR="00A70377" w:rsidRPr="000106CF">
        <w:rPr>
          <w:rFonts w:ascii="Times New Roman" w:hAnsi="Times New Roman"/>
          <w:sz w:val="24"/>
          <w:szCs w:val="24"/>
        </w:rPr>
        <w:t xml:space="preserve"> </w:t>
      </w:r>
      <w:r w:rsidR="000B2BF3" w:rsidRPr="00C13C88">
        <w:rPr>
          <w:rFonts w:ascii="Times New Roman" w:hAnsi="Times New Roman"/>
          <w:b/>
          <w:sz w:val="24"/>
          <w:szCs w:val="24"/>
          <w:u w:val="single"/>
        </w:rPr>
        <w:t>fino ad un massimo di</w:t>
      </w:r>
      <w:r w:rsidR="000B2BF3"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8</w:t>
      </w:r>
      <w:r w:rsidR="00534281" w:rsidRPr="00C13C88">
        <w:rPr>
          <w:rFonts w:ascii="Times New Roman" w:hAnsi="Times New Roman"/>
          <w:b/>
          <w:sz w:val="24"/>
          <w:szCs w:val="24"/>
          <w:u w:val="single"/>
        </w:rPr>
        <w:t xml:space="preserve"> </w:t>
      </w:r>
      <w:r w:rsidR="000B2BF3" w:rsidRPr="00C13C88">
        <w:rPr>
          <w:rFonts w:ascii="Times New Roman" w:hAnsi="Times New Roman"/>
          <w:b/>
          <w:sz w:val="24"/>
          <w:szCs w:val="24"/>
          <w:u w:val="single"/>
        </w:rPr>
        <w:t>punti</w:t>
      </w:r>
      <w:r w:rsidR="00A40805" w:rsidRPr="000106CF">
        <w:rPr>
          <w:rFonts w:ascii="Times New Roman" w:hAnsi="Times New Roman"/>
          <w:sz w:val="24"/>
          <w:szCs w:val="24"/>
        </w:rPr>
        <w:t xml:space="preserve">, </w:t>
      </w:r>
      <w:r w:rsidR="007A7120" w:rsidRPr="000106CF">
        <w:rPr>
          <w:rFonts w:ascii="Times New Roman" w:hAnsi="Times New Roman"/>
          <w:sz w:val="24"/>
          <w:szCs w:val="24"/>
        </w:rPr>
        <w:t>tenuto conto del criterio di commisurazione del rapporto minimo ospiti/operatori diurni e/o notturni</w:t>
      </w:r>
      <w:r w:rsidR="007A7120">
        <w:rPr>
          <w:rFonts w:ascii="Times New Roman" w:hAnsi="Times New Roman"/>
          <w:sz w:val="24"/>
          <w:szCs w:val="24"/>
        </w:rPr>
        <w:t>,</w:t>
      </w:r>
      <w:r w:rsidR="007A7120" w:rsidRPr="000106CF">
        <w:rPr>
          <w:rFonts w:ascii="Times New Roman" w:hAnsi="Times New Roman"/>
          <w:sz w:val="24"/>
          <w:szCs w:val="24"/>
        </w:rPr>
        <w:t xml:space="preserve"> indicato nella t</w:t>
      </w:r>
      <w:r w:rsidR="007A7120">
        <w:rPr>
          <w:rFonts w:ascii="Times New Roman" w:hAnsi="Times New Roman"/>
          <w:sz w:val="24"/>
          <w:szCs w:val="24"/>
        </w:rPr>
        <w:t>abella dotazione del personale (</w:t>
      </w:r>
      <w:r w:rsidR="007A7120">
        <w:rPr>
          <w:rFonts w:ascii="Times New Roman" w:hAnsi="Times New Roman"/>
          <w:sz w:val="24"/>
          <w:szCs w:val="24"/>
          <w:u w:val="single"/>
        </w:rPr>
        <w:t>Allegato a al capitolato)</w:t>
      </w:r>
      <w:r w:rsidR="007A7120">
        <w:rPr>
          <w:rFonts w:ascii="Times New Roman" w:hAnsi="Times New Roman"/>
          <w:sz w:val="24"/>
          <w:szCs w:val="24"/>
        </w:rPr>
        <w:t>,</w:t>
      </w:r>
      <w:r w:rsidR="007A7120" w:rsidRPr="000106CF">
        <w:rPr>
          <w:rFonts w:ascii="Times New Roman" w:hAnsi="Times New Roman"/>
          <w:sz w:val="24"/>
          <w:szCs w:val="24"/>
        </w:rPr>
        <w:t xml:space="preserve"> ogni incremento di </w:t>
      </w:r>
      <w:r w:rsidR="007A7120" w:rsidRPr="007A7120">
        <w:rPr>
          <w:rFonts w:ascii="Times New Roman" w:hAnsi="Times New Roman"/>
          <w:b/>
          <w:sz w:val="24"/>
          <w:szCs w:val="24"/>
        </w:rPr>
        <w:t>1</w:t>
      </w:r>
      <w:r w:rsidR="007A7120">
        <w:rPr>
          <w:rFonts w:ascii="Times New Roman" w:hAnsi="Times New Roman"/>
          <w:sz w:val="24"/>
          <w:szCs w:val="24"/>
        </w:rPr>
        <w:t xml:space="preserve"> </w:t>
      </w:r>
      <w:r w:rsidR="007A7120" w:rsidRPr="000106CF">
        <w:rPr>
          <w:rFonts w:ascii="Times New Roman" w:hAnsi="Times New Roman"/>
          <w:sz w:val="24"/>
          <w:szCs w:val="24"/>
        </w:rPr>
        <w:t xml:space="preserve">unità che superi il predetto rapporto, comporta l’attribuzione </w:t>
      </w:r>
      <w:r w:rsidR="007A7120" w:rsidRPr="000106CF">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534281" w:rsidRPr="000106CF" w14:paraId="2089E8C9" w14:textId="77777777" w:rsidTr="00534281">
        <w:tc>
          <w:tcPr>
            <w:tcW w:w="3626" w:type="dxa"/>
            <w:tcBorders>
              <w:top w:val="single" w:sz="4" w:space="0" w:color="000000"/>
              <w:left w:val="single" w:sz="4" w:space="0" w:color="000000"/>
              <w:bottom w:val="single" w:sz="4" w:space="0" w:color="000000"/>
            </w:tcBorders>
          </w:tcPr>
          <w:p w14:paraId="70983CF9" w14:textId="33EF3B7E" w:rsidR="00534281" w:rsidRPr="000106CF" w:rsidRDefault="00534281" w:rsidP="005E4CB2">
            <w:pPr>
              <w:jc w:val="center"/>
            </w:pPr>
            <w:r w:rsidRPr="000106CF">
              <w:t>Struttura</w:t>
            </w:r>
            <w:r w:rsidR="00A40805" w:rsidRPr="000106CF">
              <w:t xml:space="preserve"> </w:t>
            </w:r>
          </w:p>
        </w:tc>
        <w:tc>
          <w:tcPr>
            <w:tcW w:w="1701" w:type="dxa"/>
            <w:tcBorders>
              <w:top w:val="single" w:sz="4" w:space="0" w:color="000000"/>
              <w:left w:val="single" w:sz="4" w:space="0" w:color="000000"/>
              <w:bottom w:val="single" w:sz="4" w:space="0" w:color="000000"/>
            </w:tcBorders>
          </w:tcPr>
          <w:p w14:paraId="1B681ED6" w14:textId="77777777" w:rsidR="00534281" w:rsidRPr="000106CF" w:rsidRDefault="00534281" w:rsidP="00C21658">
            <w:pPr>
              <w:jc w:val="center"/>
            </w:pPr>
            <w:r w:rsidRPr="000106CF">
              <w:t>Capienza posti</w:t>
            </w:r>
          </w:p>
        </w:tc>
        <w:tc>
          <w:tcPr>
            <w:tcW w:w="2268" w:type="dxa"/>
            <w:tcBorders>
              <w:top w:val="single" w:sz="4" w:space="0" w:color="000000"/>
              <w:left w:val="single" w:sz="4" w:space="0" w:color="000000"/>
              <w:bottom w:val="single" w:sz="4" w:space="0" w:color="000000"/>
            </w:tcBorders>
          </w:tcPr>
          <w:p w14:paraId="0473AD52" w14:textId="77777777" w:rsidR="00534281" w:rsidRPr="000106CF" w:rsidRDefault="00534281" w:rsidP="00C21658">
            <w:pPr>
              <w:jc w:val="center"/>
            </w:pPr>
            <w:r w:rsidRPr="000106CF">
              <w:t>n. Operatori diurni</w:t>
            </w:r>
            <w:r w:rsidRPr="000106CF">
              <w:rPr>
                <w:b/>
              </w:rPr>
              <w:t xml:space="preserve"> aggiuntivi </w:t>
            </w:r>
            <w:r w:rsidRPr="000106CF">
              <w:t>proposti</w:t>
            </w:r>
          </w:p>
        </w:tc>
        <w:tc>
          <w:tcPr>
            <w:tcW w:w="2268" w:type="dxa"/>
            <w:tcBorders>
              <w:top w:val="single" w:sz="4" w:space="0" w:color="000000"/>
              <w:left w:val="single" w:sz="4" w:space="0" w:color="000000"/>
              <w:bottom w:val="single" w:sz="4" w:space="0" w:color="000000"/>
              <w:right w:val="single" w:sz="4" w:space="0" w:color="000000"/>
            </w:tcBorders>
          </w:tcPr>
          <w:p w14:paraId="64CCD164" w14:textId="77777777" w:rsidR="00534281" w:rsidRPr="000106CF" w:rsidRDefault="00534281" w:rsidP="00C21658">
            <w:pPr>
              <w:jc w:val="center"/>
            </w:pPr>
            <w:r w:rsidRPr="000106CF">
              <w:t>n. Operatori notturni</w:t>
            </w:r>
            <w:r w:rsidRPr="000106CF">
              <w:rPr>
                <w:b/>
              </w:rPr>
              <w:t xml:space="preserve"> aggiuntivi </w:t>
            </w:r>
            <w:r w:rsidRPr="000106CF">
              <w:t>proposti</w:t>
            </w:r>
          </w:p>
        </w:tc>
      </w:tr>
      <w:tr w:rsidR="00534281" w:rsidRPr="000106CF" w14:paraId="32FA6AEC" w14:textId="77777777" w:rsidTr="00534281">
        <w:tc>
          <w:tcPr>
            <w:tcW w:w="3626" w:type="dxa"/>
            <w:tcBorders>
              <w:top w:val="single" w:sz="4" w:space="0" w:color="000000"/>
              <w:left w:val="single" w:sz="4" w:space="0" w:color="000000"/>
              <w:bottom w:val="single" w:sz="4" w:space="0" w:color="000000"/>
            </w:tcBorders>
          </w:tcPr>
          <w:p w14:paraId="65B4195F" w14:textId="77777777" w:rsidR="00534281" w:rsidRPr="000106CF" w:rsidRDefault="00534281">
            <w:pPr>
              <w:snapToGrid w:val="0"/>
              <w:jc w:val="both"/>
              <w:rPr>
                <w:b/>
              </w:rPr>
            </w:pPr>
          </w:p>
        </w:tc>
        <w:tc>
          <w:tcPr>
            <w:tcW w:w="1701" w:type="dxa"/>
            <w:tcBorders>
              <w:top w:val="single" w:sz="4" w:space="0" w:color="000000"/>
              <w:left w:val="single" w:sz="4" w:space="0" w:color="000000"/>
              <w:bottom w:val="single" w:sz="4" w:space="0" w:color="000000"/>
            </w:tcBorders>
          </w:tcPr>
          <w:p w14:paraId="493E2DC0" w14:textId="77777777" w:rsidR="00534281" w:rsidRPr="000106CF" w:rsidRDefault="00534281">
            <w:pPr>
              <w:snapToGrid w:val="0"/>
              <w:jc w:val="both"/>
              <w:rPr>
                <w:b/>
              </w:rPr>
            </w:pPr>
          </w:p>
        </w:tc>
        <w:tc>
          <w:tcPr>
            <w:tcW w:w="2268" w:type="dxa"/>
            <w:tcBorders>
              <w:top w:val="single" w:sz="4" w:space="0" w:color="000000"/>
              <w:left w:val="single" w:sz="4" w:space="0" w:color="000000"/>
              <w:bottom w:val="single" w:sz="4" w:space="0" w:color="000000"/>
            </w:tcBorders>
          </w:tcPr>
          <w:p w14:paraId="716DE93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099450B" w14:textId="77777777" w:rsidR="00534281" w:rsidRPr="000106CF" w:rsidRDefault="00534281">
            <w:pPr>
              <w:snapToGrid w:val="0"/>
              <w:jc w:val="both"/>
            </w:pPr>
          </w:p>
        </w:tc>
      </w:tr>
      <w:tr w:rsidR="00534281" w:rsidRPr="000106CF" w14:paraId="3F04F48A" w14:textId="77777777" w:rsidTr="00534281">
        <w:tc>
          <w:tcPr>
            <w:tcW w:w="3626" w:type="dxa"/>
            <w:tcBorders>
              <w:top w:val="single" w:sz="4" w:space="0" w:color="000000"/>
              <w:left w:val="single" w:sz="4" w:space="0" w:color="000000"/>
              <w:bottom w:val="single" w:sz="4" w:space="0" w:color="000000"/>
            </w:tcBorders>
          </w:tcPr>
          <w:p w14:paraId="4BE4B4DA"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FFAF63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79C4B92D"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0B00F6B3" w14:textId="77777777" w:rsidR="00534281" w:rsidRPr="000106CF" w:rsidRDefault="00534281">
            <w:pPr>
              <w:snapToGrid w:val="0"/>
              <w:jc w:val="both"/>
            </w:pPr>
          </w:p>
        </w:tc>
      </w:tr>
      <w:tr w:rsidR="00534281" w:rsidRPr="000106CF" w14:paraId="62DC2A68" w14:textId="77777777" w:rsidTr="00534281">
        <w:tc>
          <w:tcPr>
            <w:tcW w:w="3626" w:type="dxa"/>
            <w:tcBorders>
              <w:top w:val="single" w:sz="4" w:space="0" w:color="000000"/>
              <w:left w:val="single" w:sz="4" w:space="0" w:color="000000"/>
              <w:bottom w:val="single" w:sz="4" w:space="0" w:color="000000"/>
            </w:tcBorders>
          </w:tcPr>
          <w:p w14:paraId="3C261EDC"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D7AB7C3"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07E88584"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56CBFA" w14:textId="77777777" w:rsidR="00534281" w:rsidRPr="000106CF" w:rsidRDefault="00534281">
            <w:pPr>
              <w:snapToGrid w:val="0"/>
              <w:jc w:val="both"/>
            </w:pPr>
          </w:p>
        </w:tc>
      </w:tr>
      <w:tr w:rsidR="00534281" w:rsidRPr="000106CF" w14:paraId="030FDE11" w14:textId="77777777" w:rsidTr="00534281">
        <w:tc>
          <w:tcPr>
            <w:tcW w:w="3626" w:type="dxa"/>
            <w:tcBorders>
              <w:top w:val="single" w:sz="4" w:space="0" w:color="000000"/>
              <w:left w:val="single" w:sz="4" w:space="0" w:color="000000"/>
              <w:bottom w:val="single" w:sz="4" w:space="0" w:color="000000"/>
            </w:tcBorders>
          </w:tcPr>
          <w:p w14:paraId="3353C9E6"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3075488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1E6C6A4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366D67" w14:textId="77777777" w:rsidR="00534281" w:rsidRPr="000106CF" w:rsidRDefault="00534281">
            <w:pPr>
              <w:snapToGrid w:val="0"/>
              <w:jc w:val="both"/>
            </w:pPr>
          </w:p>
        </w:tc>
      </w:tr>
      <w:tr w:rsidR="00534281" w:rsidRPr="000106CF" w14:paraId="502A1DA6" w14:textId="77777777" w:rsidTr="00534281">
        <w:tc>
          <w:tcPr>
            <w:tcW w:w="3626" w:type="dxa"/>
            <w:tcBorders>
              <w:top w:val="single" w:sz="4" w:space="0" w:color="000000"/>
              <w:left w:val="single" w:sz="4" w:space="0" w:color="000000"/>
              <w:bottom w:val="single" w:sz="4" w:space="0" w:color="000000"/>
            </w:tcBorders>
          </w:tcPr>
          <w:p w14:paraId="12C6D6E5"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712EC2D1"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29F4C28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DD7F04A" w14:textId="77777777" w:rsidR="00534281" w:rsidRPr="000106CF" w:rsidRDefault="00534281">
            <w:pPr>
              <w:snapToGrid w:val="0"/>
              <w:jc w:val="both"/>
            </w:pPr>
          </w:p>
        </w:tc>
      </w:tr>
    </w:tbl>
    <w:p w14:paraId="7AC0502E" w14:textId="77777777" w:rsidR="00A303F7" w:rsidRPr="000106CF" w:rsidRDefault="00A303F7">
      <w:pPr>
        <w:jc w:val="both"/>
        <w:rPr>
          <w:b/>
          <w:i/>
        </w:rPr>
      </w:pPr>
    </w:p>
    <w:p w14:paraId="3ED0DD9C" w14:textId="77777777" w:rsidR="00C96F2B" w:rsidRPr="000106CF" w:rsidRDefault="00C96F2B">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6DD28EE6" w14:textId="77777777" w:rsidR="00415099" w:rsidRPr="000106CF" w:rsidRDefault="00415099" w:rsidP="00415099">
      <w:pPr>
        <w:pStyle w:val="Paragrafoelenco1"/>
        <w:ind w:left="0"/>
        <w:jc w:val="both"/>
        <w:rPr>
          <w:rFonts w:ascii="Times New Roman" w:hAnsi="Times New Roman"/>
          <w:b/>
          <w:i/>
          <w:sz w:val="24"/>
          <w:szCs w:val="24"/>
        </w:rPr>
      </w:pPr>
    </w:p>
    <w:p w14:paraId="41C0F69B" w14:textId="69BA3E36" w:rsidR="00C96F2B" w:rsidRPr="000106CF" w:rsidRDefault="00330484" w:rsidP="004A4F4F">
      <w:pPr>
        <w:pStyle w:val="Paragrafoelenco1"/>
        <w:ind w:left="0"/>
        <w:jc w:val="both"/>
        <w:rPr>
          <w:rFonts w:ascii="Times New Roman" w:hAnsi="Times New Roman"/>
          <w:b/>
          <w:sz w:val="24"/>
          <w:szCs w:val="24"/>
        </w:rPr>
      </w:pPr>
      <w:r w:rsidRPr="000106CF">
        <w:rPr>
          <w:rFonts w:ascii="Times New Roman" w:hAnsi="Times New Roman"/>
          <w:b/>
          <w:sz w:val="24"/>
          <w:szCs w:val="24"/>
        </w:rPr>
        <w:lastRenderedPageBreak/>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4A4F4F" w:rsidRPr="000106CF">
        <w:rPr>
          <w:rFonts w:ascii="Times New Roman" w:hAnsi="Times New Roman"/>
          <w:b/>
          <w:sz w:val="24"/>
          <w:szCs w:val="24"/>
        </w:rPr>
        <w:t>b -</w:t>
      </w:r>
      <w:r w:rsidR="00C96F2B" w:rsidRPr="000106CF">
        <w:rPr>
          <w:rFonts w:ascii="Times New Roman" w:hAnsi="Times New Roman"/>
          <w:b/>
          <w:sz w:val="24"/>
          <w:szCs w:val="24"/>
        </w:rPr>
        <w:t xml:space="preserve"> Incremento ore settimanali</w:t>
      </w:r>
      <w:r w:rsidR="00C96F2B" w:rsidRPr="000106CF">
        <w:rPr>
          <w:rFonts w:ascii="Times New Roman" w:hAnsi="Times New Roman"/>
          <w:sz w:val="24"/>
          <w:szCs w:val="24"/>
        </w:rPr>
        <w:t xml:space="preserve">  </w:t>
      </w:r>
      <w:r w:rsidR="007A7120" w:rsidRPr="00C13C88">
        <w:rPr>
          <w:rFonts w:ascii="Times New Roman" w:hAnsi="Times New Roman"/>
          <w:b/>
          <w:sz w:val="24"/>
          <w:szCs w:val="24"/>
          <w:u w:val="single"/>
        </w:rPr>
        <w:t>fino ad un massimo di</w:t>
      </w:r>
      <w:r w:rsidR="007A7120"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9</w:t>
      </w:r>
      <w:r w:rsidR="007A7120" w:rsidRPr="00C13C88">
        <w:rPr>
          <w:rFonts w:ascii="Times New Roman" w:hAnsi="Times New Roman"/>
          <w:b/>
          <w:sz w:val="24"/>
          <w:szCs w:val="24"/>
          <w:u w:val="single"/>
        </w:rPr>
        <w:t xml:space="preserve"> punti</w:t>
      </w:r>
      <w:r w:rsidR="00A70377" w:rsidRPr="000106CF">
        <w:rPr>
          <w:rFonts w:ascii="Times New Roman" w:hAnsi="Times New Roman"/>
          <w:sz w:val="24"/>
          <w:szCs w:val="24"/>
        </w:rPr>
        <w:t xml:space="preserve"> </w:t>
      </w:r>
      <w:r w:rsidR="007A7120">
        <w:rPr>
          <w:rFonts w:ascii="Times New Roman" w:hAnsi="Times New Roman"/>
          <w:sz w:val="24"/>
          <w:szCs w:val="24"/>
        </w:rPr>
        <w:t xml:space="preserve">con riferimento ai </w:t>
      </w:r>
      <w:r w:rsidR="007A7120" w:rsidRPr="000106CF">
        <w:rPr>
          <w:rFonts w:ascii="Times New Roman" w:hAnsi="Times New Roman"/>
          <w:sz w:val="24"/>
          <w:szCs w:val="24"/>
        </w:rPr>
        <w:t>servizi di direzione, assistenza sociale, mediazione</w:t>
      </w:r>
      <w:r w:rsidR="006A5C26">
        <w:rPr>
          <w:rFonts w:ascii="Times New Roman" w:hAnsi="Times New Roman"/>
          <w:sz w:val="24"/>
          <w:szCs w:val="24"/>
        </w:rPr>
        <w:t xml:space="preserve"> linguistico-</w:t>
      </w:r>
      <w:r w:rsidR="007A7120" w:rsidRPr="000106CF">
        <w:rPr>
          <w:rFonts w:ascii="Times New Roman" w:hAnsi="Times New Roman"/>
          <w:sz w:val="24"/>
          <w:szCs w:val="24"/>
        </w:rPr>
        <w:t>culturale</w:t>
      </w:r>
      <w:r w:rsidR="00382299" w:rsidRPr="000106CF">
        <w:rPr>
          <w:rFonts w:ascii="Times New Roman" w:hAnsi="Times New Roman"/>
          <w:sz w:val="24"/>
          <w:szCs w:val="24"/>
        </w:rPr>
        <w:t>,</w:t>
      </w:r>
      <w:r w:rsidR="007A7120" w:rsidRPr="000106CF">
        <w:rPr>
          <w:rFonts w:ascii="Times New Roman" w:hAnsi="Times New Roman"/>
          <w:sz w:val="24"/>
          <w:szCs w:val="24"/>
        </w:rPr>
        <w:t xml:space="preserve"> che nella tabella dotazione del personale</w:t>
      </w:r>
      <w:r w:rsidR="007A7120">
        <w:rPr>
          <w:rFonts w:ascii="Times New Roman" w:hAnsi="Times New Roman"/>
          <w:sz w:val="24"/>
          <w:szCs w:val="24"/>
        </w:rPr>
        <w:t xml:space="preserve"> (</w:t>
      </w:r>
      <w:r w:rsidR="00C96F2B" w:rsidRPr="000106CF">
        <w:rPr>
          <w:rFonts w:ascii="Times New Roman" w:hAnsi="Times New Roman"/>
          <w:sz w:val="24"/>
          <w:szCs w:val="24"/>
          <w:u w:val="single"/>
        </w:rPr>
        <w:t xml:space="preserve">Allegato </w:t>
      </w:r>
      <w:r w:rsidR="001203C8" w:rsidRPr="000106CF">
        <w:rPr>
          <w:rFonts w:ascii="Times New Roman" w:hAnsi="Times New Roman"/>
          <w:sz w:val="24"/>
          <w:szCs w:val="24"/>
          <w:u w:val="single"/>
        </w:rPr>
        <w:t>A</w:t>
      </w:r>
      <w:r w:rsidR="00D77DFA" w:rsidRPr="000106CF">
        <w:rPr>
          <w:rFonts w:ascii="Times New Roman" w:hAnsi="Times New Roman"/>
          <w:sz w:val="24"/>
          <w:szCs w:val="24"/>
          <w:u w:val="single"/>
        </w:rPr>
        <w:t xml:space="preserve"> del Capitolato</w:t>
      </w:r>
      <w:r w:rsidR="007A7120">
        <w:rPr>
          <w:rFonts w:ascii="Times New Roman" w:hAnsi="Times New Roman"/>
          <w:b/>
          <w:sz w:val="24"/>
          <w:szCs w:val="24"/>
          <w:u w:val="single"/>
        </w:rPr>
        <w:t>)</w:t>
      </w:r>
      <w:r w:rsidR="00C96F2B" w:rsidRPr="000106CF">
        <w:rPr>
          <w:rFonts w:ascii="Times New Roman" w:hAnsi="Times New Roman"/>
          <w:b/>
          <w:sz w:val="24"/>
          <w:szCs w:val="24"/>
        </w:rPr>
        <w:t xml:space="preserve"> </w:t>
      </w:r>
      <w:r w:rsidR="007A7120" w:rsidRPr="000106CF">
        <w:rPr>
          <w:rFonts w:ascii="Times New Roman" w:hAnsi="Times New Roman"/>
          <w:sz w:val="24"/>
          <w:szCs w:val="24"/>
        </w:rPr>
        <w:t>sono misurati in ore settimanali</w:t>
      </w:r>
      <w:r w:rsidR="007A7120">
        <w:rPr>
          <w:rFonts w:ascii="Times New Roman" w:hAnsi="Times New Roman"/>
          <w:sz w:val="24"/>
          <w:szCs w:val="24"/>
        </w:rPr>
        <w:t>,</w:t>
      </w:r>
      <w:r w:rsidR="00534281" w:rsidRPr="000106CF">
        <w:rPr>
          <w:rFonts w:ascii="Times New Roman" w:hAnsi="Times New Roman"/>
          <w:sz w:val="24"/>
          <w:szCs w:val="24"/>
        </w:rPr>
        <w:t xml:space="preserve"> ogni incremento di un’ora comporta l’attribuzione di 1 punto, per </w:t>
      </w:r>
      <w:r w:rsidR="00534281" w:rsidRPr="007A7120">
        <w:rPr>
          <w:rFonts w:ascii="Times New Roman" w:hAnsi="Times New Roman"/>
          <w:b/>
          <w:sz w:val="24"/>
          <w:szCs w:val="24"/>
        </w:rPr>
        <w:t xml:space="preserve">un massimo di </w:t>
      </w:r>
      <w:r w:rsidR="003A21A5" w:rsidRPr="007A7120">
        <w:rPr>
          <w:rFonts w:ascii="Times New Roman" w:hAnsi="Times New Roman"/>
          <w:b/>
          <w:sz w:val="24"/>
          <w:szCs w:val="24"/>
        </w:rPr>
        <w:t>3</w:t>
      </w:r>
      <w:r w:rsidR="00534281" w:rsidRPr="007A7120">
        <w:rPr>
          <w:rFonts w:ascii="Times New Roman" w:hAnsi="Times New Roman"/>
          <w:b/>
          <w:sz w:val="24"/>
          <w:szCs w:val="24"/>
        </w:rPr>
        <w:t xml:space="preserve"> punti per ciascun servizio</w:t>
      </w:r>
      <w:r w:rsidR="007A7120">
        <w:rPr>
          <w:rFonts w:ascii="Times New Roman" w:hAnsi="Times New Roman"/>
          <w:b/>
          <w:sz w:val="24"/>
          <w:szCs w:val="24"/>
        </w:rPr>
        <w:t>.</w:t>
      </w:r>
      <w:r w:rsidR="00C96F2B" w:rsidRPr="000106CF">
        <w:rPr>
          <w:rFonts w:ascii="Times New Roman" w:hAnsi="Times New Roman"/>
          <w:b/>
          <w:sz w:val="24"/>
          <w:szCs w:val="24"/>
        </w:rPr>
        <w:t xml:space="preserve"> </w:t>
      </w:r>
    </w:p>
    <w:p w14:paraId="2817A6DE" w14:textId="77777777" w:rsidR="003B700F" w:rsidRPr="000106CF" w:rsidRDefault="003B700F" w:rsidP="004A4F4F">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3B700F" w:rsidRPr="000106CF" w14:paraId="52486557" w14:textId="77777777" w:rsidTr="00D860C5">
        <w:tc>
          <w:tcPr>
            <w:tcW w:w="9923" w:type="dxa"/>
            <w:gridSpan w:val="3"/>
            <w:tcBorders>
              <w:top w:val="single" w:sz="4" w:space="0" w:color="000000"/>
              <w:left w:val="single" w:sz="4" w:space="0" w:color="000000"/>
              <w:bottom w:val="single" w:sz="4" w:space="0" w:color="000000"/>
              <w:right w:val="single" w:sz="4" w:space="0" w:color="000000"/>
            </w:tcBorders>
          </w:tcPr>
          <w:p w14:paraId="0E46EEEB" w14:textId="77777777" w:rsidR="003B700F" w:rsidRPr="000106CF" w:rsidRDefault="003B700F" w:rsidP="00D860C5">
            <w:pPr>
              <w:jc w:val="center"/>
            </w:pPr>
            <w:r w:rsidRPr="000106CF">
              <w:t>STRUTTURE FINO  A 50 POSTI</w:t>
            </w:r>
          </w:p>
        </w:tc>
      </w:tr>
      <w:tr w:rsidR="003B700F" w:rsidRPr="000106CF" w14:paraId="59B528FF" w14:textId="77777777" w:rsidTr="00D860C5">
        <w:trPr>
          <w:trHeight w:val="637"/>
        </w:trPr>
        <w:tc>
          <w:tcPr>
            <w:tcW w:w="3404" w:type="dxa"/>
            <w:tcBorders>
              <w:top w:val="single" w:sz="4" w:space="0" w:color="000000"/>
              <w:left w:val="single" w:sz="4" w:space="0" w:color="000000"/>
              <w:bottom w:val="single" w:sz="4" w:space="0" w:color="000000"/>
            </w:tcBorders>
          </w:tcPr>
          <w:p w14:paraId="3E64AEBF" w14:textId="77777777" w:rsidR="003B700F" w:rsidRPr="005E4CB2" w:rsidRDefault="003B700F" w:rsidP="00D860C5">
            <w:pPr>
              <w:pStyle w:val="Default"/>
              <w:jc w:val="center"/>
              <w:rPr>
                <w:rFonts w:ascii="Times New Roman" w:hAnsi="Times New Roman" w:cs="Times New Roman"/>
                <w:b/>
              </w:rPr>
            </w:pPr>
            <w:r w:rsidRPr="005E4CB2">
              <w:rPr>
                <w:rFonts w:ascii="Times New Roman" w:hAnsi="Times New Roman" w:cs="Times New Roman"/>
                <w:b/>
              </w:rPr>
              <w:t>Servizio</w:t>
            </w:r>
          </w:p>
        </w:tc>
        <w:tc>
          <w:tcPr>
            <w:tcW w:w="2514" w:type="dxa"/>
            <w:tcBorders>
              <w:top w:val="single" w:sz="4" w:space="0" w:color="000000"/>
              <w:left w:val="single" w:sz="4" w:space="0" w:color="000000"/>
              <w:bottom w:val="single" w:sz="4" w:space="0" w:color="000000"/>
            </w:tcBorders>
          </w:tcPr>
          <w:p w14:paraId="37909DB2" w14:textId="77777777" w:rsidR="003B700F" w:rsidRPr="005E4CB2" w:rsidRDefault="003B700F" w:rsidP="00D860C5">
            <w:pPr>
              <w:jc w:val="center"/>
              <w:rPr>
                <w:b/>
              </w:rPr>
            </w:pPr>
            <w:r w:rsidRPr="005E4CB2">
              <w:rPr>
                <w:b/>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41FE7401" w14:textId="77777777" w:rsidR="003B700F" w:rsidRPr="000106CF" w:rsidRDefault="003B700F" w:rsidP="00D860C5">
            <w:pPr>
              <w:pStyle w:val="Default"/>
              <w:jc w:val="center"/>
              <w:rPr>
                <w:rFonts w:ascii="Times New Roman" w:hAnsi="Times New Roman" w:cs="Times New Roman"/>
              </w:rPr>
            </w:pPr>
            <w:r w:rsidRPr="000106CF">
              <w:rPr>
                <w:rFonts w:ascii="Times New Roman" w:hAnsi="Times New Roman" w:cs="Times New Roman"/>
                <w:b/>
              </w:rPr>
              <w:t>Ore aggiuntive proposte</w:t>
            </w:r>
          </w:p>
        </w:tc>
      </w:tr>
      <w:tr w:rsidR="003B700F" w:rsidRPr="000106CF" w14:paraId="677DA0C4" w14:textId="77777777" w:rsidTr="00D860C5">
        <w:trPr>
          <w:trHeight w:val="347"/>
        </w:trPr>
        <w:tc>
          <w:tcPr>
            <w:tcW w:w="3404" w:type="dxa"/>
            <w:tcBorders>
              <w:top w:val="single" w:sz="4" w:space="0" w:color="000000"/>
              <w:left w:val="single" w:sz="4" w:space="0" w:color="000000"/>
              <w:bottom w:val="single" w:sz="4" w:space="0" w:color="000000"/>
            </w:tcBorders>
          </w:tcPr>
          <w:p w14:paraId="15F2A84A" w14:textId="77777777" w:rsidR="003B700F" w:rsidRPr="000106CF" w:rsidRDefault="003B700F" w:rsidP="00D860C5">
            <w:r w:rsidRPr="000106CF">
              <w:t>Direttore</w:t>
            </w:r>
          </w:p>
        </w:tc>
        <w:tc>
          <w:tcPr>
            <w:tcW w:w="2514" w:type="dxa"/>
            <w:tcBorders>
              <w:top w:val="single" w:sz="4" w:space="0" w:color="000000"/>
              <w:left w:val="single" w:sz="4" w:space="0" w:color="000000"/>
              <w:bottom w:val="single" w:sz="4" w:space="0" w:color="000000"/>
            </w:tcBorders>
          </w:tcPr>
          <w:p w14:paraId="192ED6B5" w14:textId="16C60970" w:rsidR="005E4CB2" w:rsidRPr="005E4CB2" w:rsidRDefault="005E4CB2" w:rsidP="005E4CB2">
            <w:pPr>
              <w:jc w:val="center"/>
            </w:pPr>
            <w:r w:rsidRPr="005E4CB2">
              <w:t xml:space="preserve">Vedi Allegato A </w:t>
            </w:r>
            <w:proofErr w:type="spellStart"/>
            <w:r w:rsidRPr="005E4CB2">
              <w:t>Tab</w:t>
            </w:r>
            <w:proofErr w:type="spellEnd"/>
            <w:r w:rsidRPr="005E4CB2">
              <w:t xml:space="preserve"> Personale</w:t>
            </w:r>
          </w:p>
        </w:tc>
        <w:tc>
          <w:tcPr>
            <w:tcW w:w="4005" w:type="dxa"/>
            <w:tcBorders>
              <w:top w:val="single" w:sz="4" w:space="0" w:color="000000"/>
              <w:left w:val="single" w:sz="4" w:space="0" w:color="000000"/>
              <w:bottom w:val="single" w:sz="4" w:space="0" w:color="000000"/>
              <w:right w:val="single" w:sz="4" w:space="0" w:color="000000"/>
            </w:tcBorders>
          </w:tcPr>
          <w:p w14:paraId="34EF9D98" w14:textId="77777777" w:rsidR="003B700F" w:rsidRPr="000106CF" w:rsidRDefault="003B700F" w:rsidP="00D860C5">
            <w:pPr>
              <w:pStyle w:val="Default"/>
              <w:snapToGrid w:val="0"/>
              <w:rPr>
                <w:rFonts w:ascii="Times New Roman" w:hAnsi="Times New Roman" w:cs="Times New Roman"/>
              </w:rPr>
            </w:pPr>
          </w:p>
        </w:tc>
      </w:tr>
      <w:tr w:rsidR="005E4CB2" w:rsidRPr="000106CF" w14:paraId="28CFDC31" w14:textId="77777777" w:rsidTr="00D860C5">
        <w:tc>
          <w:tcPr>
            <w:tcW w:w="3404" w:type="dxa"/>
            <w:tcBorders>
              <w:top w:val="single" w:sz="4" w:space="0" w:color="000000"/>
              <w:left w:val="single" w:sz="4" w:space="0" w:color="000000"/>
              <w:bottom w:val="single" w:sz="4" w:space="0" w:color="000000"/>
            </w:tcBorders>
          </w:tcPr>
          <w:p w14:paraId="598D6328" w14:textId="6F792D26" w:rsidR="005E4CB2" w:rsidRPr="000106CF" w:rsidRDefault="005E4CB2" w:rsidP="00D860C5">
            <w:r w:rsidRPr="000106CF">
              <w:t>Assistente/Operatore sociale</w:t>
            </w:r>
          </w:p>
        </w:tc>
        <w:tc>
          <w:tcPr>
            <w:tcW w:w="2514" w:type="dxa"/>
            <w:tcBorders>
              <w:top w:val="single" w:sz="4" w:space="0" w:color="000000"/>
              <w:left w:val="single" w:sz="4" w:space="0" w:color="000000"/>
              <w:bottom w:val="single" w:sz="4" w:space="0" w:color="000000"/>
            </w:tcBorders>
          </w:tcPr>
          <w:p w14:paraId="2021DB36" w14:textId="4F9ED648" w:rsidR="005E4CB2" w:rsidRPr="005E4CB2" w:rsidRDefault="005E4CB2" w:rsidP="00D860C5">
            <w:pPr>
              <w:jc w:val="center"/>
            </w:pPr>
            <w:r w:rsidRPr="005E4CB2">
              <w:t xml:space="preserve">Vedi Allegato A </w:t>
            </w:r>
            <w:proofErr w:type="spellStart"/>
            <w:r w:rsidRPr="005E4CB2">
              <w:t>Tab</w:t>
            </w:r>
            <w:proofErr w:type="spellEnd"/>
            <w:r w:rsidRPr="005E4CB2">
              <w:t xml:space="preserve"> Personale</w:t>
            </w:r>
          </w:p>
        </w:tc>
        <w:tc>
          <w:tcPr>
            <w:tcW w:w="4005" w:type="dxa"/>
            <w:tcBorders>
              <w:top w:val="single" w:sz="4" w:space="0" w:color="000000"/>
              <w:left w:val="single" w:sz="4" w:space="0" w:color="000000"/>
              <w:bottom w:val="single" w:sz="4" w:space="0" w:color="000000"/>
              <w:right w:val="single" w:sz="4" w:space="0" w:color="000000"/>
            </w:tcBorders>
          </w:tcPr>
          <w:p w14:paraId="4DE36CC0" w14:textId="77777777" w:rsidR="005E4CB2" w:rsidRPr="000106CF" w:rsidRDefault="005E4CB2" w:rsidP="00D860C5">
            <w:pPr>
              <w:snapToGrid w:val="0"/>
            </w:pPr>
          </w:p>
        </w:tc>
      </w:tr>
      <w:tr w:rsidR="005E4CB2" w:rsidRPr="000106CF" w14:paraId="2EC710EE" w14:textId="77777777" w:rsidTr="00D860C5">
        <w:tc>
          <w:tcPr>
            <w:tcW w:w="3404" w:type="dxa"/>
            <w:tcBorders>
              <w:top w:val="single" w:sz="4" w:space="0" w:color="000000"/>
              <w:left w:val="single" w:sz="4" w:space="0" w:color="000000"/>
              <w:bottom w:val="single" w:sz="4" w:space="0" w:color="000000"/>
            </w:tcBorders>
          </w:tcPr>
          <w:p w14:paraId="493F007E" w14:textId="551B772C" w:rsidR="005E4CB2" w:rsidRPr="000106CF" w:rsidRDefault="005E4CB2" w:rsidP="00997238">
            <w:r w:rsidRPr="000106CF">
              <w:t>Mediazione</w:t>
            </w:r>
            <w:r>
              <w:t xml:space="preserve"> linguistico-culturale</w:t>
            </w:r>
          </w:p>
        </w:tc>
        <w:tc>
          <w:tcPr>
            <w:tcW w:w="2514" w:type="dxa"/>
            <w:tcBorders>
              <w:top w:val="single" w:sz="4" w:space="0" w:color="000000"/>
              <w:left w:val="single" w:sz="4" w:space="0" w:color="000000"/>
              <w:bottom w:val="single" w:sz="4" w:space="0" w:color="000000"/>
            </w:tcBorders>
          </w:tcPr>
          <w:p w14:paraId="1102C090" w14:textId="69C5C1BE" w:rsidR="005E4CB2" w:rsidRPr="005E4CB2" w:rsidRDefault="005E4CB2" w:rsidP="00D860C5">
            <w:pPr>
              <w:jc w:val="center"/>
            </w:pPr>
            <w:r w:rsidRPr="005E4CB2">
              <w:t xml:space="preserve">Vedi Allegato A </w:t>
            </w:r>
            <w:proofErr w:type="spellStart"/>
            <w:r w:rsidRPr="005E4CB2">
              <w:t>Tab</w:t>
            </w:r>
            <w:proofErr w:type="spellEnd"/>
            <w:r w:rsidRPr="005E4CB2">
              <w:t xml:space="preserve"> Personale</w:t>
            </w:r>
          </w:p>
        </w:tc>
        <w:tc>
          <w:tcPr>
            <w:tcW w:w="4005" w:type="dxa"/>
            <w:tcBorders>
              <w:top w:val="single" w:sz="4" w:space="0" w:color="000000"/>
              <w:left w:val="single" w:sz="4" w:space="0" w:color="000000"/>
              <w:bottom w:val="single" w:sz="4" w:space="0" w:color="000000"/>
              <w:right w:val="single" w:sz="4" w:space="0" w:color="000000"/>
            </w:tcBorders>
          </w:tcPr>
          <w:p w14:paraId="31A1FF2C" w14:textId="77777777" w:rsidR="005E4CB2" w:rsidRPr="000106CF" w:rsidRDefault="005E4CB2" w:rsidP="00D860C5">
            <w:pPr>
              <w:snapToGrid w:val="0"/>
            </w:pPr>
          </w:p>
        </w:tc>
      </w:tr>
    </w:tbl>
    <w:p w14:paraId="6AF11B61" w14:textId="77777777" w:rsidR="003B700F" w:rsidRPr="000106CF" w:rsidRDefault="003B700F" w:rsidP="004A4F4F">
      <w:pPr>
        <w:pStyle w:val="Paragrafoelenco1"/>
        <w:ind w:left="0"/>
        <w:jc w:val="both"/>
        <w:rPr>
          <w:rFonts w:ascii="Times New Roman" w:hAnsi="Times New Roman"/>
          <w:b/>
          <w:sz w:val="24"/>
          <w:szCs w:val="24"/>
        </w:rPr>
      </w:pPr>
    </w:p>
    <w:p w14:paraId="22C16543" w14:textId="77777777" w:rsidR="00BB4390" w:rsidRPr="000106CF" w:rsidRDefault="00BB4390" w:rsidP="004A4F4F">
      <w:pPr>
        <w:pStyle w:val="Paragrafoelenco1"/>
        <w:ind w:left="0"/>
        <w:jc w:val="both"/>
        <w:rPr>
          <w:rFonts w:ascii="Times New Roman" w:hAnsi="Times New Roman"/>
          <w:sz w:val="24"/>
          <w:szCs w:val="24"/>
        </w:rPr>
      </w:pPr>
    </w:p>
    <w:p w14:paraId="560E85A0" w14:textId="71BC09B3" w:rsidR="00C13C88" w:rsidRDefault="00330484" w:rsidP="00C538B9">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538B9" w:rsidRPr="000106CF">
        <w:rPr>
          <w:rFonts w:ascii="Times New Roman" w:hAnsi="Times New Roman"/>
          <w:b/>
          <w:sz w:val="24"/>
          <w:szCs w:val="24"/>
        </w:rPr>
        <w:t>.1.1.c - Incremento monte ore annuale per l’intervento del medico a chiamata, senza oneri aggiuntivi a carico dell’Amministrazione</w:t>
      </w:r>
      <w:r w:rsidR="00A70377" w:rsidRPr="000106CF">
        <w:rPr>
          <w:rFonts w:ascii="Times New Roman" w:hAnsi="Times New Roman"/>
          <w:sz w:val="24"/>
          <w:szCs w:val="24"/>
        </w:rPr>
        <w:t xml:space="preserve"> – </w:t>
      </w:r>
      <w:r w:rsidR="00C13C88" w:rsidRPr="00C13C88">
        <w:rPr>
          <w:rFonts w:ascii="Times New Roman" w:hAnsi="Times New Roman"/>
          <w:b/>
          <w:sz w:val="24"/>
          <w:szCs w:val="24"/>
          <w:u w:val="single"/>
        </w:rPr>
        <w:t>fino ad un massimo di</w:t>
      </w:r>
      <w:r w:rsidR="00C13C88">
        <w:rPr>
          <w:rFonts w:ascii="Times New Roman" w:hAnsi="Times New Roman"/>
          <w:b/>
          <w:sz w:val="24"/>
          <w:szCs w:val="24"/>
          <w:u w:val="single"/>
        </w:rPr>
        <w:t xml:space="preserve"> 6 punti.</w:t>
      </w:r>
    </w:p>
    <w:p w14:paraId="711B935B" w14:textId="038931AC" w:rsidR="00C13C88" w:rsidRDefault="00C13C88" w:rsidP="00C538B9">
      <w:pPr>
        <w:pStyle w:val="Paragrafoelenco1"/>
        <w:ind w:left="0"/>
        <w:jc w:val="both"/>
        <w:rPr>
          <w:rFonts w:ascii="Times New Roman" w:hAnsi="Times New Roman"/>
          <w:sz w:val="24"/>
          <w:szCs w:val="24"/>
        </w:rPr>
      </w:pPr>
      <w:r>
        <w:rPr>
          <w:rFonts w:ascii="Times New Roman" w:hAnsi="Times New Roman"/>
          <w:sz w:val="24"/>
          <w:szCs w:val="24"/>
        </w:rPr>
        <w:t>In particolare, sono attribuiti:</w:t>
      </w:r>
    </w:p>
    <w:p w14:paraId="6AFB0639" w14:textId="16F8435C" w:rsidR="00C13C88" w:rsidRDefault="00C13C88" w:rsidP="00C538B9">
      <w:pPr>
        <w:pStyle w:val="Paragrafoelenco1"/>
        <w:ind w:left="0"/>
        <w:jc w:val="both"/>
        <w:rPr>
          <w:rFonts w:ascii="Times New Roman" w:hAnsi="Times New Roman"/>
          <w:b/>
          <w:sz w:val="24"/>
          <w:szCs w:val="24"/>
        </w:rPr>
      </w:pPr>
      <w:r>
        <w:rPr>
          <w:rFonts w:ascii="Times New Roman" w:hAnsi="Times New Roman"/>
          <w:sz w:val="24"/>
          <w:szCs w:val="24"/>
        </w:rPr>
        <w:t>-</w:t>
      </w:r>
      <w:r w:rsidR="00C538B9" w:rsidRPr="000106CF">
        <w:rPr>
          <w:rFonts w:ascii="Times New Roman" w:hAnsi="Times New Roman"/>
          <w:sz w:val="24"/>
          <w:szCs w:val="24"/>
        </w:rPr>
        <w:t xml:space="preserve"> </w:t>
      </w:r>
      <w:r w:rsidRPr="000106CF">
        <w:rPr>
          <w:rFonts w:ascii="Times New Roman" w:hAnsi="Times New Roman"/>
          <w:b/>
          <w:sz w:val="24"/>
          <w:szCs w:val="24"/>
        </w:rPr>
        <w:t>2 punti</w:t>
      </w:r>
      <w:r>
        <w:rPr>
          <w:rFonts w:ascii="Times New Roman" w:hAnsi="Times New Roman"/>
          <w:b/>
          <w:sz w:val="24"/>
          <w:szCs w:val="24"/>
        </w:rPr>
        <w:t xml:space="preserve"> per un</w:t>
      </w:r>
      <w:r w:rsidRPr="000106CF">
        <w:rPr>
          <w:rFonts w:ascii="Times New Roman" w:hAnsi="Times New Roman"/>
          <w:b/>
          <w:sz w:val="24"/>
          <w:szCs w:val="24"/>
        </w:rPr>
        <w:t xml:space="preserve"> </w:t>
      </w:r>
      <w:r w:rsidR="00C538B9" w:rsidRPr="000106CF">
        <w:rPr>
          <w:rFonts w:ascii="Times New Roman" w:hAnsi="Times New Roman"/>
          <w:b/>
          <w:sz w:val="24"/>
          <w:szCs w:val="24"/>
        </w:rPr>
        <w:t>aumento del 10% del monte ore annuale</w:t>
      </w:r>
      <w:r w:rsidR="005E4CB2">
        <w:rPr>
          <w:rFonts w:ascii="Times New Roman" w:hAnsi="Times New Roman"/>
          <w:b/>
          <w:sz w:val="24"/>
          <w:szCs w:val="24"/>
        </w:rPr>
        <w:t xml:space="preserve"> </w:t>
      </w:r>
      <w:r>
        <w:rPr>
          <w:rFonts w:ascii="Times New Roman" w:hAnsi="Times New Roman"/>
          <w:b/>
          <w:sz w:val="24"/>
          <w:szCs w:val="24"/>
        </w:rPr>
        <w:t>;</w:t>
      </w:r>
    </w:p>
    <w:p w14:paraId="408E0F13" w14:textId="1B2432BD" w:rsidR="00C13C88" w:rsidRDefault="00C13C88" w:rsidP="00C538B9">
      <w:pPr>
        <w:pStyle w:val="Paragrafoelenco1"/>
        <w:ind w:left="0"/>
        <w:jc w:val="both"/>
        <w:rPr>
          <w:rFonts w:ascii="Times New Roman" w:hAnsi="Times New Roman"/>
          <w:b/>
          <w:sz w:val="24"/>
          <w:szCs w:val="24"/>
        </w:rPr>
      </w:pPr>
      <w:r>
        <w:rPr>
          <w:rFonts w:ascii="Times New Roman" w:hAnsi="Times New Roman"/>
          <w:b/>
          <w:sz w:val="24"/>
          <w:szCs w:val="24"/>
        </w:rPr>
        <w:t xml:space="preserve">- </w:t>
      </w:r>
      <w:r w:rsidRPr="000106CF">
        <w:rPr>
          <w:rFonts w:ascii="Times New Roman" w:hAnsi="Times New Roman"/>
          <w:b/>
          <w:sz w:val="24"/>
          <w:szCs w:val="24"/>
        </w:rPr>
        <w:t>4 punti</w:t>
      </w:r>
      <w:r>
        <w:rPr>
          <w:rFonts w:ascii="Times New Roman" w:hAnsi="Times New Roman"/>
          <w:b/>
          <w:sz w:val="24"/>
          <w:szCs w:val="24"/>
        </w:rPr>
        <w:t xml:space="preserve"> </w:t>
      </w:r>
      <w:r w:rsidRPr="00C13C88">
        <w:rPr>
          <w:rFonts w:ascii="Times New Roman" w:hAnsi="Times New Roman"/>
          <w:b/>
          <w:sz w:val="24"/>
          <w:szCs w:val="24"/>
        </w:rPr>
        <w:t>per un aumento del</w:t>
      </w:r>
      <w:r>
        <w:rPr>
          <w:rFonts w:ascii="Times New Roman" w:hAnsi="Times New Roman"/>
          <w:b/>
          <w:sz w:val="24"/>
          <w:szCs w:val="24"/>
        </w:rPr>
        <w:t xml:space="preserve"> </w:t>
      </w:r>
      <w:r w:rsidRPr="000106CF">
        <w:rPr>
          <w:rFonts w:ascii="Times New Roman" w:hAnsi="Times New Roman"/>
          <w:b/>
          <w:sz w:val="24"/>
          <w:szCs w:val="24"/>
        </w:rPr>
        <w:t>20% del monte ore annuale</w:t>
      </w:r>
      <w:r>
        <w:rPr>
          <w:rFonts w:ascii="Times New Roman" w:hAnsi="Times New Roman"/>
          <w:b/>
          <w:sz w:val="24"/>
          <w:szCs w:val="24"/>
        </w:rPr>
        <w:t>;</w:t>
      </w:r>
    </w:p>
    <w:p w14:paraId="48E1F620" w14:textId="16140CB4" w:rsidR="004C4CD0" w:rsidRDefault="00C13C88" w:rsidP="00C13C88">
      <w:pPr>
        <w:pStyle w:val="Paragrafoelenco1"/>
        <w:ind w:left="0"/>
        <w:jc w:val="both"/>
        <w:rPr>
          <w:rFonts w:ascii="Times New Roman" w:hAnsi="Times New Roman"/>
          <w:b/>
          <w:sz w:val="24"/>
          <w:szCs w:val="24"/>
        </w:rPr>
      </w:pPr>
      <w:r>
        <w:rPr>
          <w:rFonts w:ascii="Times New Roman" w:hAnsi="Times New Roman"/>
          <w:b/>
          <w:sz w:val="24"/>
          <w:szCs w:val="24"/>
        </w:rPr>
        <w:t xml:space="preserve">- </w:t>
      </w:r>
      <w:r w:rsidRPr="000106CF">
        <w:rPr>
          <w:rFonts w:ascii="Times New Roman" w:hAnsi="Times New Roman"/>
          <w:b/>
          <w:sz w:val="24"/>
          <w:szCs w:val="24"/>
        </w:rPr>
        <w:t>6 punti</w:t>
      </w:r>
      <w:r>
        <w:rPr>
          <w:rFonts w:ascii="Times New Roman" w:hAnsi="Times New Roman"/>
          <w:b/>
          <w:sz w:val="24"/>
          <w:szCs w:val="24"/>
        </w:rPr>
        <w:t xml:space="preserve"> </w:t>
      </w:r>
      <w:r w:rsidRPr="00C13C88">
        <w:rPr>
          <w:rFonts w:ascii="Times New Roman" w:hAnsi="Times New Roman"/>
          <w:b/>
          <w:sz w:val="24"/>
          <w:szCs w:val="24"/>
        </w:rPr>
        <w:t>per un aumento del</w:t>
      </w:r>
      <w:r>
        <w:rPr>
          <w:rFonts w:ascii="Times New Roman" w:hAnsi="Times New Roman"/>
          <w:b/>
          <w:sz w:val="24"/>
          <w:szCs w:val="24"/>
        </w:rPr>
        <w:t xml:space="preserve"> </w:t>
      </w:r>
      <w:r w:rsidRPr="000106CF">
        <w:rPr>
          <w:rFonts w:ascii="Times New Roman" w:hAnsi="Times New Roman"/>
          <w:b/>
          <w:sz w:val="24"/>
          <w:szCs w:val="24"/>
        </w:rPr>
        <w:t>30% del monte ore annuale</w:t>
      </w:r>
      <w:r>
        <w:rPr>
          <w:rFonts w:ascii="Times New Roman" w:hAnsi="Times New Roman"/>
          <w:b/>
          <w:sz w:val="24"/>
          <w:szCs w:val="24"/>
        </w:rPr>
        <w:t>.</w:t>
      </w:r>
    </w:p>
    <w:p w14:paraId="4CCFEF35" w14:textId="77777777" w:rsidR="000D66EE" w:rsidRDefault="000D66EE" w:rsidP="00C13C88">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0D66EE" w:rsidRPr="0058655E" w14:paraId="25CE2111" w14:textId="77777777" w:rsidTr="000D66EE">
        <w:tc>
          <w:tcPr>
            <w:tcW w:w="9923" w:type="dxa"/>
            <w:gridSpan w:val="3"/>
            <w:tcBorders>
              <w:top w:val="single" w:sz="4" w:space="0" w:color="000000"/>
              <w:left w:val="single" w:sz="4" w:space="0" w:color="000000"/>
              <w:bottom w:val="single" w:sz="4" w:space="0" w:color="000000"/>
              <w:right w:val="single" w:sz="4" w:space="0" w:color="000000"/>
            </w:tcBorders>
          </w:tcPr>
          <w:p w14:paraId="3D41F12D" w14:textId="77777777" w:rsidR="000D66EE" w:rsidRPr="0058655E" w:rsidRDefault="000D66EE" w:rsidP="000D66EE">
            <w:pPr>
              <w:jc w:val="center"/>
            </w:pPr>
            <w:r w:rsidRPr="0058655E">
              <w:t>STRUTTURE FINO A 50 POSTI</w:t>
            </w:r>
          </w:p>
        </w:tc>
      </w:tr>
      <w:tr w:rsidR="000D66EE" w:rsidRPr="00DF6362" w14:paraId="4008B597" w14:textId="77777777" w:rsidTr="000D66EE">
        <w:trPr>
          <w:trHeight w:val="844"/>
        </w:trPr>
        <w:tc>
          <w:tcPr>
            <w:tcW w:w="3404" w:type="dxa"/>
            <w:tcBorders>
              <w:top w:val="single" w:sz="4" w:space="0" w:color="000000"/>
              <w:left w:val="single" w:sz="4" w:space="0" w:color="000000"/>
              <w:bottom w:val="single" w:sz="4" w:space="0" w:color="000000"/>
            </w:tcBorders>
          </w:tcPr>
          <w:p w14:paraId="6FD75B38" w14:textId="77777777" w:rsidR="000D66EE" w:rsidRPr="00DF6362" w:rsidRDefault="000D66EE" w:rsidP="000D66EE">
            <w:pPr>
              <w:pStyle w:val="Default"/>
              <w:jc w:val="center"/>
              <w:rPr>
                <w:rFonts w:ascii="Times New Roman" w:hAnsi="Times New Roman" w:cs="Times New Roman"/>
              </w:rPr>
            </w:pPr>
            <w:r w:rsidRPr="00DF6362">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33D36F93" w14:textId="77777777" w:rsidR="000D66EE" w:rsidRPr="00DF6362" w:rsidRDefault="000D66EE" w:rsidP="000D66EE">
            <w:pPr>
              <w:jc w:val="center"/>
            </w:pPr>
            <w:r w:rsidRPr="00DF6362">
              <w:t>% di incremento monte ore</w:t>
            </w:r>
          </w:p>
        </w:tc>
        <w:tc>
          <w:tcPr>
            <w:tcW w:w="4005" w:type="dxa"/>
            <w:tcBorders>
              <w:top w:val="single" w:sz="4" w:space="0" w:color="000000"/>
              <w:left w:val="single" w:sz="4" w:space="0" w:color="000000"/>
              <w:bottom w:val="single" w:sz="4" w:space="0" w:color="000000"/>
              <w:right w:val="single" w:sz="4" w:space="0" w:color="000000"/>
            </w:tcBorders>
          </w:tcPr>
          <w:p w14:paraId="516C3A62" w14:textId="77777777" w:rsidR="000D66EE" w:rsidRPr="00DF6362" w:rsidRDefault="000D66EE" w:rsidP="000D66EE">
            <w:pPr>
              <w:pStyle w:val="Default"/>
              <w:jc w:val="center"/>
              <w:rPr>
                <w:rFonts w:ascii="Times New Roman" w:hAnsi="Times New Roman" w:cs="Times New Roman"/>
              </w:rPr>
            </w:pPr>
            <w:r w:rsidRPr="00DF6362">
              <w:rPr>
                <w:rFonts w:ascii="Times New Roman" w:hAnsi="Times New Roman" w:cs="Times New Roman"/>
              </w:rPr>
              <w:t>Indicare la percentuale di incremento proposto</w:t>
            </w:r>
          </w:p>
        </w:tc>
      </w:tr>
      <w:tr w:rsidR="000D66EE" w:rsidRPr="00DF6362" w14:paraId="723B6613" w14:textId="77777777" w:rsidTr="000D66EE">
        <w:trPr>
          <w:trHeight w:val="347"/>
        </w:trPr>
        <w:tc>
          <w:tcPr>
            <w:tcW w:w="3404" w:type="dxa"/>
            <w:tcBorders>
              <w:top w:val="single" w:sz="4" w:space="0" w:color="000000"/>
              <w:left w:val="single" w:sz="4" w:space="0" w:color="000000"/>
              <w:bottom w:val="single" w:sz="4" w:space="0" w:color="000000"/>
            </w:tcBorders>
          </w:tcPr>
          <w:p w14:paraId="292B4297" w14:textId="6BC7DB0B" w:rsidR="000D66EE" w:rsidRPr="00DF6362" w:rsidRDefault="000D66EE" w:rsidP="000D66EE">
            <w:r w:rsidRPr="00DF6362">
              <w:t xml:space="preserve">Monte ore annuale medico a chiamata </w:t>
            </w:r>
          </w:p>
        </w:tc>
        <w:tc>
          <w:tcPr>
            <w:tcW w:w="2514" w:type="dxa"/>
            <w:tcBorders>
              <w:top w:val="single" w:sz="4" w:space="0" w:color="000000"/>
              <w:left w:val="single" w:sz="4" w:space="0" w:color="000000"/>
              <w:bottom w:val="single" w:sz="4" w:space="0" w:color="000000"/>
            </w:tcBorders>
          </w:tcPr>
          <w:p w14:paraId="7BA6616F" w14:textId="77777777" w:rsidR="000D66EE" w:rsidRPr="00DF6362" w:rsidRDefault="000D66EE" w:rsidP="000D66EE">
            <w:pPr>
              <w:numPr>
                <w:ilvl w:val="0"/>
                <w:numId w:val="13"/>
              </w:numPr>
              <w:jc w:val="center"/>
            </w:pPr>
            <w:r w:rsidRPr="00DF6362">
              <w:t>10% - punti 2</w:t>
            </w:r>
          </w:p>
          <w:p w14:paraId="38F4E393" w14:textId="1A11D8F9" w:rsidR="000D66EE" w:rsidRPr="00DF6362" w:rsidRDefault="000D66EE" w:rsidP="000D66EE">
            <w:pPr>
              <w:numPr>
                <w:ilvl w:val="0"/>
                <w:numId w:val="13"/>
              </w:numPr>
              <w:jc w:val="center"/>
            </w:pPr>
            <w:r>
              <w:t>20% - punti 4</w:t>
            </w:r>
          </w:p>
          <w:p w14:paraId="25CB48CF" w14:textId="5F41D1F5" w:rsidR="000D66EE" w:rsidRPr="00DF6362" w:rsidRDefault="000D66EE" w:rsidP="000D66EE">
            <w:pPr>
              <w:numPr>
                <w:ilvl w:val="0"/>
                <w:numId w:val="13"/>
              </w:numPr>
              <w:jc w:val="center"/>
              <w:rPr>
                <w:color w:val="FF0000"/>
              </w:rPr>
            </w:pPr>
            <w:r>
              <w:t>30% - punti 6</w:t>
            </w:r>
          </w:p>
        </w:tc>
        <w:tc>
          <w:tcPr>
            <w:tcW w:w="4005" w:type="dxa"/>
            <w:tcBorders>
              <w:top w:val="single" w:sz="4" w:space="0" w:color="000000"/>
              <w:left w:val="single" w:sz="4" w:space="0" w:color="000000"/>
              <w:bottom w:val="single" w:sz="4" w:space="0" w:color="000000"/>
              <w:right w:val="single" w:sz="4" w:space="0" w:color="000000"/>
            </w:tcBorders>
          </w:tcPr>
          <w:p w14:paraId="02B4EED7" w14:textId="77777777" w:rsidR="000D66EE" w:rsidRPr="00DF6362" w:rsidRDefault="000D66EE" w:rsidP="000D66EE">
            <w:pPr>
              <w:pStyle w:val="Default"/>
              <w:snapToGrid w:val="0"/>
              <w:rPr>
                <w:rFonts w:ascii="Times New Roman" w:hAnsi="Times New Roman" w:cs="Times New Roman"/>
              </w:rPr>
            </w:pPr>
          </w:p>
        </w:tc>
      </w:tr>
    </w:tbl>
    <w:p w14:paraId="2AEBD69A" w14:textId="77777777" w:rsidR="000D66EE" w:rsidRDefault="000D66EE" w:rsidP="00C13C88">
      <w:pPr>
        <w:pStyle w:val="Paragrafoelenco1"/>
        <w:ind w:left="0"/>
        <w:jc w:val="both"/>
        <w:rPr>
          <w:rFonts w:ascii="Times New Roman" w:hAnsi="Times New Roman"/>
          <w:b/>
          <w:sz w:val="24"/>
          <w:szCs w:val="24"/>
        </w:rPr>
      </w:pPr>
    </w:p>
    <w:p w14:paraId="1FAC002B" w14:textId="77777777" w:rsidR="004C4CD0" w:rsidRPr="000106CF" w:rsidRDefault="004C4CD0" w:rsidP="004C4CD0">
      <w:pPr>
        <w:pStyle w:val="Paragrafoelenco1"/>
        <w:ind w:left="0"/>
        <w:jc w:val="both"/>
        <w:rPr>
          <w:rFonts w:ascii="Times New Roman" w:hAnsi="Times New Roman"/>
          <w:b/>
          <w:sz w:val="24"/>
          <w:szCs w:val="24"/>
        </w:rPr>
      </w:pPr>
    </w:p>
    <w:p w14:paraId="201CCA32" w14:textId="77777777" w:rsidR="000D66EE" w:rsidRDefault="00894C94" w:rsidP="00894C94">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Pr="000106CF">
        <w:rPr>
          <w:rFonts w:ascii="Times New Roman" w:hAnsi="Times New Roman"/>
          <w:b/>
          <w:sz w:val="24"/>
          <w:szCs w:val="24"/>
        </w:rPr>
        <w:t>1</w:t>
      </w:r>
      <w:r w:rsidR="00C96F2B" w:rsidRPr="000106CF">
        <w:rPr>
          <w:rFonts w:ascii="Times New Roman" w:hAnsi="Times New Roman"/>
          <w:b/>
          <w:sz w:val="24"/>
          <w:szCs w:val="24"/>
        </w:rPr>
        <w:t>.1.</w:t>
      </w:r>
      <w:r w:rsidRPr="000106CF">
        <w:rPr>
          <w:rFonts w:ascii="Times New Roman" w:hAnsi="Times New Roman"/>
          <w:b/>
          <w:sz w:val="24"/>
          <w:szCs w:val="24"/>
        </w:rPr>
        <w:t>d</w:t>
      </w:r>
      <w:r w:rsidR="00C96F2B" w:rsidRPr="000106CF">
        <w:rPr>
          <w:rFonts w:ascii="Times New Roman" w:hAnsi="Times New Roman"/>
          <w:sz w:val="24"/>
          <w:szCs w:val="24"/>
        </w:rPr>
        <w:t xml:space="preserve">. </w:t>
      </w:r>
      <w:r w:rsidR="00C96F2B" w:rsidRPr="000106CF">
        <w:rPr>
          <w:rFonts w:ascii="Times New Roman" w:hAnsi="Times New Roman"/>
          <w:b/>
          <w:sz w:val="24"/>
          <w:szCs w:val="24"/>
        </w:rPr>
        <w:t>Specifiche conoscenze linguistiche</w:t>
      </w:r>
      <w:r w:rsidR="00C96F2B" w:rsidRPr="000106CF">
        <w:rPr>
          <w:rFonts w:ascii="Times New Roman" w:hAnsi="Times New Roman"/>
          <w:sz w:val="24"/>
          <w:szCs w:val="24"/>
        </w:rPr>
        <w:t xml:space="preserve"> </w:t>
      </w:r>
      <w:r w:rsidR="00C96F2B" w:rsidRPr="000D66EE">
        <w:rPr>
          <w:rFonts w:ascii="Times New Roman" w:hAnsi="Times New Roman"/>
          <w:b/>
          <w:sz w:val="24"/>
          <w:szCs w:val="24"/>
        </w:rPr>
        <w:t>del personale</w:t>
      </w:r>
      <w:r w:rsidR="000D66EE" w:rsidRPr="000D66EE">
        <w:rPr>
          <w:rFonts w:ascii="Times New Roman" w:hAnsi="Times New Roman"/>
          <w:b/>
          <w:sz w:val="24"/>
          <w:szCs w:val="24"/>
          <w:u w:val="single"/>
        </w:rPr>
        <w:t xml:space="preserve"> fino ad un massimo di</w:t>
      </w:r>
      <w:r w:rsidR="000D66EE" w:rsidRPr="000D66EE">
        <w:rPr>
          <w:rFonts w:ascii="Times New Roman" w:hAnsi="Times New Roman"/>
          <w:sz w:val="24"/>
          <w:szCs w:val="24"/>
          <w:u w:val="single"/>
        </w:rPr>
        <w:t xml:space="preserve"> </w:t>
      </w:r>
      <w:r w:rsidR="000D66EE" w:rsidRPr="000D66EE">
        <w:rPr>
          <w:rFonts w:ascii="Times New Roman" w:hAnsi="Times New Roman"/>
          <w:b/>
          <w:sz w:val="24"/>
          <w:szCs w:val="24"/>
          <w:u w:val="single"/>
        </w:rPr>
        <w:t>8 punti</w:t>
      </w:r>
      <w:r w:rsidRPr="000106CF">
        <w:rPr>
          <w:rFonts w:ascii="Times New Roman" w:hAnsi="Times New Roman"/>
          <w:sz w:val="24"/>
          <w:szCs w:val="24"/>
        </w:rPr>
        <w:t>:</w:t>
      </w:r>
    </w:p>
    <w:p w14:paraId="248F4398" w14:textId="1E6C97D2" w:rsidR="00C96F2B" w:rsidRPr="000106CF" w:rsidRDefault="000D66EE" w:rsidP="00894C94">
      <w:pPr>
        <w:pStyle w:val="Paragrafoelenco1"/>
        <w:ind w:left="0"/>
        <w:jc w:val="both"/>
        <w:rPr>
          <w:rFonts w:ascii="Times New Roman" w:hAnsi="Times New Roman"/>
          <w:sz w:val="24"/>
          <w:szCs w:val="24"/>
        </w:rPr>
      </w:pPr>
      <w:r w:rsidRPr="000D66EE">
        <w:rPr>
          <w:rFonts w:ascii="Times New Roman" w:hAnsi="Times New Roman"/>
          <w:b/>
          <w:sz w:val="24"/>
          <w:szCs w:val="24"/>
        </w:rPr>
        <w:t>2</w:t>
      </w:r>
      <w:r w:rsidR="00894C94" w:rsidRPr="000D66EE">
        <w:rPr>
          <w:rFonts w:ascii="Times New Roman" w:hAnsi="Times New Roman"/>
          <w:b/>
          <w:sz w:val="24"/>
          <w:szCs w:val="24"/>
        </w:rPr>
        <w:t xml:space="preserve"> </w:t>
      </w:r>
      <w:r w:rsidRPr="000D66EE">
        <w:rPr>
          <w:rFonts w:ascii="Times New Roman" w:hAnsi="Times New Roman"/>
          <w:b/>
          <w:sz w:val="24"/>
          <w:szCs w:val="24"/>
        </w:rPr>
        <w:t>punti sono attribuiti</w:t>
      </w:r>
      <w:r>
        <w:rPr>
          <w:rFonts w:ascii="Times New Roman" w:hAnsi="Times New Roman"/>
          <w:sz w:val="24"/>
          <w:szCs w:val="24"/>
        </w:rPr>
        <w:t xml:space="preserve"> </w:t>
      </w:r>
      <w:r w:rsidR="00A1439D" w:rsidRPr="000106CF">
        <w:rPr>
          <w:rFonts w:ascii="Times New Roman" w:hAnsi="Times New Roman"/>
          <w:sz w:val="24"/>
          <w:szCs w:val="24"/>
        </w:rPr>
        <w:t xml:space="preserve"> </w:t>
      </w:r>
      <w:r w:rsidR="00D6559A" w:rsidRPr="000106CF">
        <w:rPr>
          <w:rFonts w:ascii="Times New Roman" w:hAnsi="Times New Roman"/>
          <w:sz w:val="24"/>
          <w:szCs w:val="24"/>
        </w:rPr>
        <w:t xml:space="preserve"> </w:t>
      </w:r>
      <w:r w:rsidR="00894C94" w:rsidRPr="000106CF">
        <w:rPr>
          <w:rFonts w:ascii="Times New Roman" w:hAnsi="Times New Roman"/>
          <w:sz w:val="24"/>
          <w:szCs w:val="24"/>
        </w:rPr>
        <w:t xml:space="preserve">per </w:t>
      </w:r>
      <w:r>
        <w:rPr>
          <w:rFonts w:ascii="Times New Roman" w:hAnsi="Times New Roman"/>
          <w:sz w:val="24"/>
          <w:szCs w:val="24"/>
        </w:rPr>
        <w:t>l’</w:t>
      </w:r>
      <w:r w:rsidR="00894C94" w:rsidRPr="000106CF">
        <w:rPr>
          <w:rFonts w:ascii="Times New Roman" w:hAnsi="Times New Roman"/>
          <w:sz w:val="24"/>
          <w:szCs w:val="24"/>
        </w:rPr>
        <w:t>eventuale impiego di personale – diverso dal mediatore linguistico</w:t>
      </w:r>
      <w:r w:rsidR="00BE6CC4" w:rsidRPr="000106CF">
        <w:rPr>
          <w:rFonts w:ascii="Times New Roman" w:hAnsi="Times New Roman"/>
          <w:sz w:val="24"/>
          <w:szCs w:val="24"/>
        </w:rPr>
        <w:t xml:space="preserve"> e dal direttore</w:t>
      </w:r>
      <w:r w:rsidR="00894C94" w:rsidRPr="000106CF">
        <w:rPr>
          <w:rFonts w:ascii="Times New Roman" w:hAnsi="Times New Roman"/>
          <w:sz w:val="24"/>
          <w:szCs w:val="24"/>
        </w:rPr>
        <w:t xml:space="preserve"> – che abbia un adeguato livello di conoscenza della lingua inglese, araba e/o francese. Si considera </w:t>
      </w:r>
      <w:r w:rsidR="00894C94" w:rsidRPr="000106CF">
        <w:rPr>
          <w:rFonts w:ascii="Times New Roman" w:hAnsi="Times New Roman"/>
          <w:b/>
          <w:sz w:val="24"/>
          <w:szCs w:val="24"/>
        </w:rPr>
        <w:t>adeguato</w:t>
      </w:r>
      <w:r w:rsidR="00894C94" w:rsidRPr="000106CF">
        <w:rPr>
          <w:rFonts w:ascii="Times New Roman" w:hAnsi="Times New Roman"/>
          <w:sz w:val="24"/>
          <w:szCs w:val="24"/>
        </w:rPr>
        <w:t xml:space="preserve"> almeno il livello di conoscenza C1 del Quadro Comune Europeo di riferimento per la conoscenza della lingua (QCER</w:t>
      </w:r>
      <w:r w:rsidR="00BE6CC4" w:rsidRPr="000106CF">
        <w:rPr>
          <w:rFonts w:ascii="Times New Roman" w:hAnsi="Times New Roman"/>
          <w:sz w:val="24"/>
          <w:szCs w:val="24"/>
        </w:rPr>
        <w:t>) di suddette lingue</w:t>
      </w:r>
      <w:r>
        <w:rPr>
          <w:rFonts w:ascii="Times New Roman" w:hAnsi="Times New Roman"/>
          <w:sz w:val="24"/>
          <w:szCs w:val="24"/>
        </w:rPr>
        <w:t>, certificato</w:t>
      </w:r>
      <w:r w:rsidR="00894C94" w:rsidRPr="000106CF">
        <w:rPr>
          <w:rFonts w:ascii="Times New Roman" w:hAnsi="Times New Roman"/>
          <w:sz w:val="24"/>
          <w:szCs w:val="24"/>
        </w:rPr>
        <w:t>.</w:t>
      </w:r>
    </w:p>
    <w:p w14:paraId="51DF17B8" w14:textId="77777777" w:rsidR="00E854BC" w:rsidRPr="000106CF" w:rsidRDefault="00E854BC" w:rsidP="00894C94">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3272C8" w:rsidRPr="000106CF" w14:paraId="22750E4B" w14:textId="77777777" w:rsidTr="00D23345">
        <w:tc>
          <w:tcPr>
            <w:tcW w:w="2917" w:type="dxa"/>
            <w:tcBorders>
              <w:top w:val="single" w:sz="4" w:space="0" w:color="000000"/>
              <w:left w:val="single" w:sz="4" w:space="0" w:color="000000"/>
              <w:bottom w:val="single" w:sz="4" w:space="0" w:color="000000"/>
            </w:tcBorders>
          </w:tcPr>
          <w:p w14:paraId="2720ED1F" w14:textId="420D6CDB" w:rsidR="003272C8" w:rsidRPr="000106CF" w:rsidRDefault="003272C8" w:rsidP="005E4CB2">
            <w:pPr>
              <w:pStyle w:val="Paragrafoelenco1"/>
              <w:ind w:left="0"/>
              <w:jc w:val="center"/>
              <w:rPr>
                <w:rFonts w:ascii="Times New Roman" w:hAnsi="Times New Roman"/>
                <w:sz w:val="24"/>
                <w:szCs w:val="24"/>
              </w:rPr>
            </w:pPr>
            <w:r w:rsidRPr="000106CF">
              <w:rPr>
                <w:rFonts w:ascii="Times New Roman" w:hAnsi="Times New Roman"/>
                <w:sz w:val="24"/>
                <w:szCs w:val="24"/>
              </w:rPr>
              <w:t>N. OPERATORI</w:t>
            </w:r>
          </w:p>
        </w:tc>
        <w:tc>
          <w:tcPr>
            <w:tcW w:w="3118" w:type="dxa"/>
            <w:tcBorders>
              <w:top w:val="single" w:sz="4" w:space="0" w:color="000000"/>
              <w:left w:val="single" w:sz="4" w:space="0" w:color="000000"/>
              <w:bottom w:val="single" w:sz="4" w:space="0" w:color="000000"/>
            </w:tcBorders>
          </w:tcPr>
          <w:p w14:paraId="35357C01" w14:textId="77777777" w:rsidR="003272C8" w:rsidRPr="000106CF" w:rsidRDefault="003272C8" w:rsidP="003272C8">
            <w:pPr>
              <w:pStyle w:val="Paragrafoelenco1"/>
              <w:tabs>
                <w:tab w:val="left" w:pos="705"/>
              </w:tabs>
              <w:ind w:left="0"/>
              <w:rPr>
                <w:rFonts w:ascii="Times New Roman" w:hAnsi="Times New Roman"/>
                <w:sz w:val="24"/>
                <w:szCs w:val="24"/>
              </w:rPr>
            </w:pPr>
            <w:r w:rsidRPr="000106CF">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5FE2FF9D" w14:textId="77777777" w:rsidR="003272C8" w:rsidRPr="000106CF" w:rsidRDefault="003272C8">
            <w:pPr>
              <w:pStyle w:val="Paragrafoelenco1"/>
              <w:ind w:left="0"/>
              <w:jc w:val="center"/>
              <w:rPr>
                <w:rFonts w:ascii="Times New Roman" w:hAnsi="Times New Roman"/>
                <w:sz w:val="24"/>
                <w:szCs w:val="24"/>
              </w:rPr>
            </w:pPr>
            <w:r w:rsidRPr="000106CF">
              <w:rPr>
                <w:rFonts w:ascii="Times New Roman" w:hAnsi="Times New Roman"/>
                <w:sz w:val="24"/>
                <w:szCs w:val="24"/>
              </w:rPr>
              <w:t>LIVELLO – ATTESTAZIONE CERTIFICATO</w:t>
            </w:r>
          </w:p>
        </w:tc>
      </w:tr>
      <w:tr w:rsidR="003272C8" w:rsidRPr="000106CF" w14:paraId="5BC088F0" w14:textId="77777777" w:rsidTr="00D23345">
        <w:tc>
          <w:tcPr>
            <w:tcW w:w="2917" w:type="dxa"/>
            <w:tcBorders>
              <w:top w:val="single" w:sz="4" w:space="0" w:color="000000"/>
              <w:left w:val="single" w:sz="4" w:space="0" w:color="000000"/>
              <w:bottom w:val="single" w:sz="4" w:space="0" w:color="000000"/>
            </w:tcBorders>
          </w:tcPr>
          <w:p w14:paraId="7FB20811"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BEC768C"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698CDB28"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ED8D192" w14:textId="77777777" w:rsidTr="00D23345">
        <w:tc>
          <w:tcPr>
            <w:tcW w:w="2917" w:type="dxa"/>
            <w:tcBorders>
              <w:top w:val="single" w:sz="4" w:space="0" w:color="000000"/>
              <w:left w:val="single" w:sz="4" w:space="0" w:color="000000"/>
              <w:bottom w:val="single" w:sz="4" w:space="0" w:color="000000"/>
            </w:tcBorders>
          </w:tcPr>
          <w:p w14:paraId="04523F40"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251287B"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5E8AD34B"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CDD149A" w14:textId="77777777" w:rsidTr="00D23345">
        <w:tc>
          <w:tcPr>
            <w:tcW w:w="2917" w:type="dxa"/>
            <w:tcBorders>
              <w:top w:val="single" w:sz="4" w:space="0" w:color="000000"/>
              <w:left w:val="single" w:sz="4" w:space="0" w:color="000000"/>
              <w:bottom w:val="single" w:sz="4" w:space="0" w:color="000000"/>
            </w:tcBorders>
          </w:tcPr>
          <w:p w14:paraId="2EEC820A"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4595B8"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28D96C1" w14:textId="77777777" w:rsidR="003272C8" w:rsidRPr="000106CF" w:rsidRDefault="003272C8">
            <w:pPr>
              <w:pStyle w:val="Paragrafoelenco1"/>
              <w:snapToGrid w:val="0"/>
              <w:ind w:left="0"/>
              <w:jc w:val="both"/>
              <w:rPr>
                <w:rFonts w:ascii="Times New Roman" w:hAnsi="Times New Roman"/>
                <w:sz w:val="24"/>
                <w:szCs w:val="24"/>
              </w:rPr>
            </w:pPr>
          </w:p>
        </w:tc>
      </w:tr>
    </w:tbl>
    <w:p w14:paraId="6CE3DD2D" w14:textId="77777777" w:rsidR="00530EC9" w:rsidRPr="000106CF" w:rsidRDefault="00530EC9">
      <w:pPr>
        <w:pBdr>
          <w:bottom w:val="single" w:sz="4" w:space="1" w:color="000000"/>
        </w:pBdr>
        <w:spacing w:line="276" w:lineRule="auto"/>
      </w:pPr>
    </w:p>
    <w:p w14:paraId="22076895" w14:textId="2EDD1CAF" w:rsidR="00A42871" w:rsidRPr="00A42871" w:rsidRDefault="00A42871" w:rsidP="00A42871">
      <w:pPr>
        <w:pBdr>
          <w:bottom w:val="single" w:sz="4" w:space="1" w:color="000000"/>
        </w:pBdr>
        <w:spacing w:line="276" w:lineRule="auto"/>
        <w:jc w:val="both"/>
        <w:rPr>
          <w:b/>
        </w:rPr>
      </w:pPr>
      <w:r w:rsidRPr="00A42871">
        <w:rPr>
          <w:b/>
        </w:rPr>
        <w:t xml:space="preserve">Per </w:t>
      </w:r>
      <w:r>
        <w:rPr>
          <w:b/>
        </w:rPr>
        <w:t>l’</w:t>
      </w:r>
      <w:r w:rsidRPr="00A42871">
        <w:rPr>
          <w:b/>
        </w:rPr>
        <w:t>attribuzione</w:t>
      </w:r>
      <w:r>
        <w:rPr>
          <w:b/>
        </w:rPr>
        <w:t xml:space="preserve"> dei</w:t>
      </w:r>
      <w:r w:rsidRPr="00A42871">
        <w:rPr>
          <w:b/>
        </w:rPr>
        <w:t xml:space="preserve"> punteggi è obbligatorio ALLEGARE </w:t>
      </w:r>
      <w:r>
        <w:rPr>
          <w:b/>
        </w:rPr>
        <w:t xml:space="preserve"> LE </w:t>
      </w:r>
      <w:r w:rsidRPr="00A42871">
        <w:rPr>
          <w:b/>
        </w:rPr>
        <w:t xml:space="preserve">CERTIFICAZIONI comprovanti </w:t>
      </w:r>
      <w:r>
        <w:rPr>
          <w:b/>
        </w:rPr>
        <w:t xml:space="preserve"> il </w:t>
      </w:r>
      <w:r w:rsidRPr="00A42871">
        <w:rPr>
          <w:b/>
        </w:rPr>
        <w:t>livello</w:t>
      </w:r>
      <w:r>
        <w:rPr>
          <w:b/>
        </w:rPr>
        <w:t xml:space="preserve"> di</w:t>
      </w:r>
      <w:r w:rsidRPr="00A42871">
        <w:rPr>
          <w:b/>
        </w:rPr>
        <w:t xml:space="preserve"> conoscenza linguistica richiesto</w:t>
      </w:r>
      <w:r>
        <w:rPr>
          <w:b/>
        </w:rPr>
        <w:t>.</w:t>
      </w:r>
      <w:r w:rsidRPr="00A42871">
        <w:rPr>
          <w:b/>
        </w:rPr>
        <w:t xml:space="preserve"> </w:t>
      </w:r>
    </w:p>
    <w:p w14:paraId="0B4DF062" w14:textId="77777777" w:rsidR="008E361B" w:rsidRPr="000106CF" w:rsidRDefault="008E361B" w:rsidP="008E361B">
      <w:pPr>
        <w:pBdr>
          <w:bottom w:val="single" w:sz="4" w:space="1" w:color="000000"/>
        </w:pBdr>
        <w:spacing w:line="276" w:lineRule="auto"/>
        <w:jc w:val="both"/>
      </w:pPr>
    </w:p>
    <w:p w14:paraId="03F0B78D" w14:textId="77777777" w:rsidR="00330484" w:rsidRPr="000106CF" w:rsidRDefault="00330484" w:rsidP="00894C94">
      <w:pPr>
        <w:pStyle w:val="Paragrafoelenco1"/>
        <w:ind w:left="0"/>
        <w:jc w:val="both"/>
        <w:rPr>
          <w:rFonts w:ascii="Times New Roman" w:hAnsi="Times New Roman"/>
          <w:b/>
          <w:sz w:val="24"/>
          <w:szCs w:val="24"/>
        </w:rPr>
      </w:pPr>
    </w:p>
    <w:p w14:paraId="44BE4B8A" w14:textId="5089C4FF" w:rsidR="00894C94" w:rsidRPr="000106CF" w:rsidRDefault="00894C94" w:rsidP="00894C94">
      <w:pPr>
        <w:pStyle w:val="Paragrafoelenco1"/>
        <w:ind w:left="0"/>
        <w:jc w:val="both"/>
        <w:rPr>
          <w:rFonts w:ascii="Times New Roman" w:hAnsi="Times New Roman"/>
          <w:b/>
          <w:sz w:val="24"/>
          <w:szCs w:val="24"/>
        </w:rPr>
      </w:pPr>
      <w:r w:rsidRPr="000106CF">
        <w:rPr>
          <w:rFonts w:ascii="Times New Roman" w:hAnsi="Times New Roman"/>
          <w:b/>
          <w:sz w:val="24"/>
          <w:szCs w:val="24"/>
        </w:rPr>
        <w:t xml:space="preserve">D.1.2. </w:t>
      </w:r>
      <w:proofErr w:type="spellStart"/>
      <w:r w:rsidRPr="000106CF">
        <w:rPr>
          <w:rFonts w:ascii="Times New Roman" w:hAnsi="Times New Roman"/>
          <w:b/>
          <w:sz w:val="24"/>
          <w:szCs w:val="24"/>
        </w:rPr>
        <w:t>Efficientamento</w:t>
      </w:r>
      <w:proofErr w:type="spellEnd"/>
      <w:r w:rsidR="00A40805" w:rsidRPr="000106CF">
        <w:rPr>
          <w:rFonts w:ascii="Times New Roman" w:hAnsi="Times New Roman"/>
          <w:b/>
          <w:sz w:val="24"/>
          <w:szCs w:val="24"/>
        </w:rPr>
        <w:t xml:space="preserve"> </w:t>
      </w:r>
      <w:r w:rsidR="0006351E">
        <w:rPr>
          <w:rFonts w:ascii="Times New Roman" w:hAnsi="Times New Roman"/>
          <w:b/>
          <w:sz w:val="24"/>
          <w:szCs w:val="24"/>
        </w:rPr>
        <w:t>del servizio</w:t>
      </w:r>
      <w:r w:rsidR="0006351E" w:rsidRPr="000106CF">
        <w:rPr>
          <w:rFonts w:ascii="Times New Roman" w:hAnsi="Times New Roman"/>
          <w:b/>
          <w:sz w:val="24"/>
          <w:szCs w:val="24"/>
        </w:rPr>
        <w:t xml:space="preserve"> </w:t>
      </w:r>
      <w:r w:rsidR="004D3FE5" w:rsidRPr="000106CF">
        <w:rPr>
          <w:rFonts w:ascii="Times New Roman" w:hAnsi="Times New Roman"/>
          <w:b/>
          <w:sz w:val="24"/>
          <w:szCs w:val="24"/>
        </w:rPr>
        <w:t>–</w:t>
      </w:r>
      <w:r w:rsidR="00A40805" w:rsidRPr="000106CF">
        <w:rPr>
          <w:rFonts w:ascii="Times New Roman" w:hAnsi="Times New Roman"/>
          <w:b/>
          <w:sz w:val="24"/>
          <w:szCs w:val="24"/>
        </w:rPr>
        <w:t xml:space="preserve"> </w:t>
      </w:r>
      <w:r w:rsidR="004D3FE5" w:rsidRPr="000106CF">
        <w:rPr>
          <w:rFonts w:ascii="Times New Roman" w:hAnsi="Times New Roman"/>
          <w:sz w:val="24"/>
          <w:szCs w:val="24"/>
        </w:rPr>
        <w:t>ulteriore quota di</w:t>
      </w:r>
      <w:r w:rsidRPr="000106CF">
        <w:rPr>
          <w:rFonts w:ascii="Times New Roman" w:hAnsi="Times New Roman"/>
          <w:sz w:val="24"/>
          <w:szCs w:val="24"/>
        </w:rPr>
        <w:t xml:space="preserve"> </w:t>
      </w:r>
      <w:r w:rsidR="00382299" w:rsidRPr="000106CF">
        <w:rPr>
          <w:rFonts w:ascii="Times New Roman" w:hAnsi="Times New Roman"/>
          <w:b/>
          <w:sz w:val="24"/>
          <w:szCs w:val="24"/>
        </w:rPr>
        <w:t>1</w:t>
      </w:r>
      <w:r w:rsidR="003F418C" w:rsidRPr="000106CF">
        <w:rPr>
          <w:rFonts w:ascii="Times New Roman" w:hAnsi="Times New Roman"/>
          <w:b/>
          <w:sz w:val="24"/>
          <w:szCs w:val="24"/>
        </w:rPr>
        <w:t>6</w:t>
      </w:r>
      <w:r w:rsidRPr="000106CF">
        <w:rPr>
          <w:rFonts w:ascii="Times New Roman" w:hAnsi="Times New Roman"/>
          <w:b/>
          <w:sz w:val="24"/>
          <w:szCs w:val="24"/>
        </w:rPr>
        <w:t xml:space="preserve"> punti</w:t>
      </w:r>
      <w:r w:rsidRPr="000106CF">
        <w:rPr>
          <w:rFonts w:ascii="Times New Roman" w:hAnsi="Times New Roman"/>
          <w:sz w:val="24"/>
          <w:szCs w:val="24"/>
        </w:rPr>
        <w:t xml:space="preserve"> </w:t>
      </w:r>
      <w:r w:rsidR="0006351E">
        <w:rPr>
          <w:rFonts w:ascii="Times New Roman" w:hAnsi="Times New Roman"/>
          <w:sz w:val="24"/>
          <w:szCs w:val="24"/>
        </w:rPr>
        <w:t>così</w:t>
      </w:r>
      <w:r w:rsidR="0006351E" w:rsidRPr="000106CF">
        <w:rPr>
          <w:rFonts w:ascii="Times New Roman" w:hAnsi="Times New Roman"/>
          <w:sz w:val="24"/>
          <w:szCs w:val="24"/>
        </w:rPr>
        <w:t xml:space="preserve"> ripartita</w:t>
      </w:r>
      <w:r w:rsidR="0006351E">
        <w:rPr>
          <w:rFonts w:ascii="Times New Roman" w:hAnsi="Times New Roman"/>
          <w:sz w:val="24"/>
          <w:szCs w:val="24"/>
        </w:rPr>
        <w:t>:</w:t>
      </w:r>
    </w:p>
    <w:tbl>
      <w:tblPr>
        <w:tblW w:w="9745" w:type="dxa"/>
        <w:tblInd w:w="2" w:type="dxa"/>
        <w:tblLayout w:type="fixed"/>
        <w:tblLook w:val="0000" w:firstRow="0" w:lastRow="0" w:firstColumn="0" w:lastColumn="0" w:noHBand="0" w:noVBand="0"/>
      </w:tblPr>
      <w:tblGrid>
        <w:gridCol w:w="4275"/>
        <w:gridCol w:w="30"/>
        <w:gridCol w:w="5440"/>
      </w:tblGrid>
      <w:tr w:rsidR="00C96F2B" w:rsidRPr="000106CF" w14:paraId="79A7AEC6" w14:textId="77777777" w:rsidTr="00D23345">
        <w:trPr>
          <w:trHeight w:val="312"/>
        </w:trPr>
        <w:tc>
          <w:tcPr>
            <w:tcW w:w="4275" w:type="dxa"/>
            <w:tcBorders>
              <w:top w:val="single" w:sz="4" w:space="0" w:color="000000"/>
              <w:left w:val="single" w:sz="4" w:space="0" w:color="000000"/>
              <w:bottom w:val="single" w:sz="4" w:space="0" w:color="000000"/>
            </w:tcBorders>
          </w:tcPr>
          <w:p w14:paraId="5364CEE0" w14:textId="77777777" w:rsidR="00C96F2B" w:rsidRPr="000106CF" w:rsidRDefault="00C96F2B">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5D615285" w14:textId="77777777" w:rsidR="00C96F2B" w:rsidRPr="000106CF" w:rsidRDefault="00C96F2B" w:rsidP="00330484">
            <w:pPr>
              <w:spacing w:line="276" w:lineRule="auto"/>
              <w:jc w:val="center"/>
            </w:pPr>
            <w:r w:rsidRPr="000106CF">
              <w:t xml:space="preserve">Descrizione proposta </w:t>
            </w:r>
          </w:p>
        </w:tc>
      </w:tr>
      <w:tr w:rsidR="00C96F2B" w:rsidRPr="000106CF" w14:paraId="14A13A0A" w14:textId="77777777" w:rsidTr="00D23345">
        <w:trPr>
          <w:trHeight w:val="1253"/>
        </w:trPr>
        <w:tc>
          <w:tcPr>
            <w:tcW w:w="4275" w:type="dxa"/>
            <w:tcBorders>
              <w:top w:val="single" w:sz="4" w:space="0" w:color="000000"/>
              <w:left w:val="single" w:sz="4" w:space="0" w:color="000000"/>
              <w:bottom w:val="single" w:sz="4" w:space="0" w:color="000000"/>
            </w:tcBorders>
          </w:tcPr>
          <w:p w14:paraId="30E8E8CD" w14:textId="7AFECDB6" w:rsidR="0078633B" w:rsidRPr="000106CF" w:rsidRDefault="00330484" w:rsidP="00330484">
            <w:pPr>
              <w:spacing w:line="276" w:lineRule="auto"/>
              <w:ind w:left="-2" w:firstLine="2"/>
              <w:jc w:val="both"/>
            </w:pPr>
            <w:r w:rsidRPr="000106CF">
              <w:rPr>
                <w:b/>
              </w:rPr>
              <w:t xml:space="preserve">D.1.2.a – </w:t>
            </w:r>
            <w:r w:rsidR="00253892" w:rsidRPr="000106CF">
              <w:rPr>
                <w:rFonts w:eastAsia="Calibri"/>
                <w:lang w:eastAsia="en-US"/>
              </w:rPr>
              <w:t>tracciabilità informatizzata della consegna dei beni;</w:t>
            </w:r>
          </w:p>
          <w:p w14:paraId="7237D883" w14:textId="4F9C7A4F" w:rsidR="001F6471" w:rsidRPr="000106CF" w:rsidRDefault="003F418C" w:rsidP="00330484">
            <w:pPr>
              <w:spacing w:line="276" w:lineRule="auto"/>
              <w:ind w:left="-2" w:firstLine="2"/>
              <w:jc w:val="both"/>
              <w:rPr>
                <w:b/>
              </w:rPr>
            </w:pPr>
            <w:r w:rsidRPr="000106CF">
              <w:rPr>
                <w:b/>
              </w:rPr>
              <w:t>1</w:t>
            </w:r>
            <w:r w:rsidR="00253892" w:rsidRPr="000106CF">
              <w:rPr>
                <w:b/>
              </w:rPr>
              <w:t>,5</w:t>
            </w:r>
            <w:r w:rsidR="0052531D" w:rsidRPr="000106CF">
              <w:rPr>
                <w:b/>
              </w:rPr>
              <w:t>0</w:t>
            </w:r>
            <w:r w:rsidR="00253892" w:rsidRPr="000106CF">
              <w:rPr>
                <w:b/>
              </w:rPr>
              <w:t xml:space="preserve"> </w:t>
            </w:r>
            <w:r w:rsidR="00330484" w:rsidRPr="000106CF">
              <w:rPr>
                <w:b/>
              </w:rPr>
              <w:t xml:space="preserve"> punti</w:t>
            </w:r>
          </w:p>
          <w:p w14:paraId="637A03D6" w14:textId="77777777" w:rsidR="00330484" w:rsidRPr="000106CF" w:rsidRDefault="00330484" w:rsidP="00330484">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5AF21875" w14:textId="77777777" w:rsidR="001F6471" w:rsidRPr="000106CF" w:rsidRDefault="001F6471">
            <w:pPr>
              <w:snapToGrid w:val="0"/>
              <w:spacing w:line="276" w:lineRule="auto"/>
              <w:jc w:val="both"/>
            </w:pPr>
          </w:p>
        </w:tc>
      </w:tr>
      <w:tr w:rsidR="00C96F2B" w:rsidRPr="000106CF" w14:paraId="26A285E6" w14:textId="77777777" w:rsidTr="00EA17B7">
        <w:trPr>
          <w:trHeight w:val="2208"/>
        </w:trPr>
        <w:tc>
          <w:tcPr>
            <w:tcW w:w="4275" w:type="dxa"/>
            <w:tcBorders>
              <w:top w:val="single" w:sz="4" w:space="0" w:color="000000"/>
              <w:left w:val="single" w:sz="4" w:space="0" w:color="000000"/>
              <w:bottom w:val="single" w:sz="4" w:space="0" w:color="000000"/>
            </w:tcBorders>
          </w:tcPr>
          <w:p w14:paraId="1DD35EE5" w14:textId="77777777" w:rsidR="00253892" w:rsidRPr="000106CF" w:rsidRDefault="00330484" w:rsidP="00253892">
            <w:pPr>
              <w:spacing w:line="276" w:lineRule="auto"/>
              <w:mirrorIndents/>
              <w:jc w:val="both"/>
              <w:rPr>
                <w:rFonts w:eastAsia="Calibri"/>
                <w:lang w:eastAsia="en-US"/>
              </w:rPr>
            </w:pPr>
            <w:r w:rsidRPr="000106CF">
              <w:rPr>
                <w:b/>
              </w:rPr>
              <w:t xml:space="preserve">D.1.2.b - </w:t>
            </w:r>
            <w:r w:rsidR="00253892" w:rsidRPr="000106CF">
              <w:rPr>
                <w:rFonts w:eastAsia="Calibri"/>
                <w:lang w:eastAsia="en-US"/>
              </w:rPr>
              <w:t xml:space="preserve">la gestione informatizzata idonea all’estrazione di report dei servizi di raccolta e gestione dei dati personali relativi agli ospiti per i compiti indicati nell’art. 2 </w:t>
            </w:r>
            <w:proofErr w:type="spellStart"/>
            <w:r w:rsidR="00253892" w:rsidRPr="000106CF">
              <w:rPr>
                <w:rFonts w:eastAsia="Calibri"/>
                <w:lang w:eastAsia="en-US"/>
              </w:rPr>
              <w:t>lett</w:t>
            </w:r>
            <w:proofErr w:type="spellEnd"/>
            <w:r w:rsidR="00253892" w:rsidRPr="000106CF">
              <w:rPr>
                <w:rFonts w:eastAsia="Calibri"/>
                <w:lang w:eastAsia="en-US"/>
              </w:rPr>
              <w:t>. A) punto 1) del capitolato;</w:t>
            </w:r>
          </w:p>
          <w:p w14:paraId="0EC62BB9" w14:textId="77777777" w:rsidR="006F3527" w:rsidRPr="000106CF" w:rsidRDefault="006F3527" w:rsidP="006F3527">
            <w:pPr>
              <w:pStyle w:val="Paragrafoelenco"/>
              <w:spacing w:line="276" w:lineRule="auto"/>
              <w:ind w:left="0"/>
              <w:mirrorIndents/>
              <w:jc w:val="both"/>
              <w:rPr>
                <w:rFonts w:ascii="Times New Roman" w:hAnsi="Times New Roman" w:cs="Times New Roman"/>
                <w:b/>
                <w:sz w:val="24"/>
                <w:szCs w:val="24"/>
              </w:rPr>
            </w:pPr>
            <w:r w:rsidRPr="000106CF">
              <w:rPr>
                <w:rFonts w:ascii="Times New Roman" w:hAnsi="Times New Roman" w:cs="Times New Roman"/>
                <w:b/>
                <w:sz w:val="24"/>
                <w:szCs w:val="24"/>
              </w:rPr>
              <w:t>1,50 punti</w:t>
            </w:r>
          </w:p>
          <w:p w14:paraId="63880516" w14:textId="77777777" w:rsidR="009C536F" w:rsidRPr="000106CF" w:rsidRDefault="009C536F">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743815A0" w14:textId="77777777" w:rsidR="00C96F2B" w:rsidRPr="000106CF" w:rsidRDefault="00C96F2B" w:rsidP="00B90004">
            <w:pPr>
              <w:snapToGrid w:val="0"/>
              <w:spacing w:line="276" w:lineRule="auto"/>
              <w:jc w:val="both"/>
              <w:rPr>
                <w:i/>
              </w:rPr>
            </w:pPr>
          </w:p>
        </w:tc>
      </w:tr>
      <w:tr w:rsidR="00C96F2B" w:rsidRPr="000106CF" w14:paraId="2CD84713" w14:textId="77777777" w:rsidTr="00D23345">
        <w:trPr>
          <w:trHeight w:val="327"/>
        </w:trPr>
        <w:tc>
          <w:tcPr>
            <w:tcW w:w="4275" w:type="dxa"/>
            <w:tcBorders>
              <w:left w:val="single" w:sz="4" w:space="0" w:color="000000"/>
              <w:bottom w:val="single" w:sz="4" w:space="0" w:color="000000"/>
            </w:tcBorders>
          </w:tcPr>
          <w:p w14:paraId="171F4AEB"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D59B38F" w14:textId="2C60C606" w:rsidR="003F418C" w:rsidRPr="000106CF" w:rsidRDefault="006F3527" w:rsidP="003F418C">
            <w:pPr>
              <w:spacing w:line="276" w:lineRule="auto"/>
              <w:jc w:val="both"/>
            </w:pPr>
            <w:r w:rsidRPr="000106CF">
              <w:rPr>
                <w:b/>
              </w:rPr>
              <w:t>D.1.2.</w:t>
            </w:r>
            <w:r w:rsidR="00253892" w:rsidRPr="000106CF">
              <w:rPr>
                <w:b/>
              </w:rPr>
              <w:t>c</w:t>
            </w:r>
            <w:r w:rsidRPr="000106CF">
              <w:rPr>
                <w:b/>
              </w:rPr>
              <w:t xml:space="preserve"> - </w:t>
            </w:r>
            <w:r w:rsidR="003F418C" w:rsidRPr="000106CF">
              <w:t xml:space="preserve">gestione informatizzata del servizio di amministrazione e contabilizzazione </w:t>
            </w:r>
            <w:r w:rsidR="00AB2E4F" w:rsidRPr="000106CF">
              <w:t xml:space="preserve">e rendicontazione </w:t>
            </w:r>
            <w:r w:rsidR="003F418C" w:rsidRPr="000106CF">
              <w:t xml:space="preserve">di tutti i dati relativi alla fornitura, al consumo e alla complessiva movimentazione di magazzino </w:t>
            </w:r>
          </w:p>
          <w:p w14:paraId="2689D6E4" w14:textId="2D3D5CE0" w:rsidR="00B90004" w:rsidRPr="000106CF" w:rsidRDefault="003F418C" w:rsidP="004D3FE5">
            <w:pPr>
              <w:widowControl w:val="0"/>
              <w:suppressAutoHyphens w:val="0"/>
              <w:autoSpaceDE w:val="0"/>
              <w:autoSpaceDN w:val="0"/>
              <w:spacing w:line="276" w:lineRule="auto"/>
              <w:contextualSpacing/>
              <w:mirrorIndents/>
              <w:jc w:val="both"/>
              <w:rPr>
                <w:b/>
              </w:rPr>
            </w:pPr>
            <w:r w:rsidRPr="000106CF">
              <w:rPr>
                <w:b/>
              </w:rPr>
              <w:t>2</w:t>
            </w:r>
            <w:r w:rsidR="000F37B3" w:rsidRPr="000106CF">
              <w:rPr>
                <w:b/>
              </w:rPr>
              <w:t>,50 punti</w:t>
            </w:r>
          </w:p>
          <w:p w14:paraId="79C40A2D" w14:textId="77777777" w:rsidR="00E854BC" w:rsidRPr="000106CF" w:rsidRDefault="00E854BC" w:rsidP="004D3FE5">
            <w:pPr>
              <w:widowControl w:val="0"/>
              <w:suppressAutoHyphens w:val="0"/>
              <w:autoSpaceDE w:val="0"/>
              <w:autoSpaceDN w:val="0"/>
              <w:spacing w:line="276" w:lineRule="auto"/>
              <w:contextualSpacing/>
              <w:mirrorIndents/>
              <w:jc w:val="both"/>
            </w:pPr>
          </w:p>
        </w:tc>
        <w:tc>
          <w:tcPr>
            <w:tcW w:w="5470" w:type="dxa"/>
            <w:gridSpan w:val="2"/>
            <w:tcBorders>
              <w:left w:val="single" w:sz="4" w:space="0" w:color="000000"/>
              <w:bottom w:val="single" w:sz="4" w:space="0" w:color="000000"/>
              <w:right w:val="single" w:sz="4" w:space="0" w:color="000000"/>
            </w:tcBorders>
          </w:tcPr>
          <w:p w14:paraId="70C76771" w14:textId="77777777" w:rsidR="00065AA2" w:rsidRPr="000106CF" w:rsidRDefault="00065AA2">
            <w:pPr>
              <w:snapToGrid w:val="0"/>
              <w:spacing w:line="276" w:lineRule="auto"/>
              <w:jc w:val="both"/>
            </w:pPr>
          </w:p>
        </w:tc>
      </w:tr>
      <w:tr w:rsidR="00C96F2B" w:rsidRPr="000106CF" w14:paraId="2C5B24E4" w14:textId="77777777" w:rsidTr="00D23345">
        <w:trPr>
          <w:trHeight w:val="1489"/>
        </w:trPr>
        <w:tc>
          <w:tcPr>
            <w:tcW w:w="4305" w:type="dxa"/>
            <w:gridSpan w:val="2"/>
            <w:tcBorders>
              <w:top w:val="single" w:sz="4" w:space="0" w:color="000000"/>
              <w:left w:val="single" w:sz="4" w:space="0" w:color="000000"/>
              <w:bottom w:val="single" w:sz="4" w:space="0" w:color="000000"/>
            </w:tcBorders>
          </w:tcPr>
          <w:p w14:paraId="5C192DE8"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CB7AEE7" w14:textId="77777777" w:rsidR="003F418C" w:rsidRPr="000106CF" w:rsidRDefault="00253892" w:rsidP="003F418C">
            <w:pPr>
              <w:widowControl w:val="0"/>
              <w:suppressAutoHyphens w:val="0"/>
              <w:autoSpaceDE w:val="0"/>
              <w:autoSpaceDN w:val="0"/>
              <w:spacing w:line="276" w:lineRule="auto"/>
              <w:contextualSpacing/>
              <w:mirrorIndents/>
              <w:jc w:val="both"/>
              <w:rPr>
                <w:rFonts w:eastAsia="Calibri"/>
                <w:lang w:eastAsia="en-US"/>
              </w:rPr>
            </w:pPr>
            <w:r w:rsidRPr="000106CF">
              <w:rPr>
                <w:b/>
              </w:rPr>
              <w:t>D.1.2.d</w:t>
            </w:r>
            <w:r w:rsidR="006F3527" w:rsidRPr="000106CF">
              <w:rPr>
                <w:b/>
              </w:rPr>
              <w:t xml:space="preserve"> </w:t>
            </w:r>
            <w:r w:rsidR="000F37B3" w:rsidRPr="000106CF">
              <w:rPr>
                <w:b/>
              </w:rPr>
              <w:t xml:space="preserve">- </w:t>
            </w:r>
            <w:r w:rsidR="003F418C" w:rsidRPr="000106CF">
              <w:rPr>
                <w:rFonts w:eastAsia="Calibri"/>
                <w:lang w:eastAsia="en-US"/>
              </w:rPr>
              <w:t>Eventuale proposta di adozione di un idoneo sistema di rilevazione automatica delle presenze mediante apposito badge personale, come indicato nell’articolo 2, lettera A), punto n. 2, ultimo periodo, dello schema di capitolato</w:t>
            </w:r>
          </w:p>
          <w:p w14:paraId="7DBD7DE0" w14:textId="4505E423" w:rsidR="003F418C" w:rsidRPr="000106CF" w:rsidRDefault="003F418C" w:rsidP="003F418C">
            <w:pPr>
              <w:widowControl w:val="0"/>
              <w:suppressAutoHyphens w:val="0"/>
              <w:autoSpaceDE w:val="0"/>
              <w:autoSpaceDN w:val="0"/>
              <w:spacing w:line="276" w:lineRule="auto"/>
              <w:contextualSpacing/>
              <w:mirrorIndents/>
              <w:jc w:val="both"/>
              <w:rPr>
                <w:b/>
              </w:rPr>
            </w:pPr>
            <w:r w:rsidRPr="000106CF">
              <w:rPr>
                <w:b/>
              </w:rPr>
              <w:t>1,50 punti</w:t>
            </w:r>
          </w:p>
          <w:p w14:paraId="1B6D62C6" w14:textId="68A7E98D" w:rsidR="00E854BC" w:rsidRPr="000106CF" w:rsidRDefault="00E854BC">
            <w:pPr>
              <w:spacing w:line="276" w:lineRule="auto"/>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4E72FCDA" w14:textId="77777777" w:rsidR="00065AA2" w:rsidRPr="000106CF" w:rsidRDefault="00065AA2" w:rsidP="003F418C">
            <w:pPr>
              <w:widowControl w:val="0"/>
              <w:suppressAutoHyphens w:val="0"/>
              <w:autoSpaceDE w:val="0"/>
              <w:autoSpaceDN w:val="0"/>
              <w:spacing w:line="276" w:lineRule="auto"/>
              <w:contextualSpacing/>
              <w:mirrorIndents/>
              <w:jc w:val="both"/>
              <w:rPr>
                <w:b/>
              </w:rPr>
            </w:pPr>
          </w:p>
        </w:tc>
      </w:tr>
      <w:tr w:rsidR="00C96F2B" w:rsidRPr="000106CF" w14:paraId="54A6C6E7" w14:textId="77777777" w:rsidTr="00D23345">
        <w:trPr>
          <w:trHeight w:val="2617"/>
        </w:trPr>
        <w:tc>
          <w:tcPr>
            <w:tcW w:w="4305" w:type="dxa"/>
            <w:gridSpan w:val="2"/>
            <w:tcBorders>
              <w:top w:val="single" w:sz="4" w:space="0" w:color="000000"/>
              <w:left w:val="single" w:sz="4" w:space="0" w:color="000000"/>
              <w:bottom w:val="single" w:sz="4" w:space="0" w:color="000000"/>
            </w:tcBorders>
          </w:tcPr>
          <w:p w14:paraId="3BAF7D7F"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34CAAAD1" w14:textId="77777777" w:rsidR="00253892"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D.1.2.e</w:t>
            </w:r>
            <w:r w:rsidR="006F3527" w:rsidRPr="000106CF">
              <w:rPr>
                <w:b/>
              </w:rPr>
              <w:t xml:space="preserve"> </w:t>
            </w:r>
            <w:r w:rsidR="000F37B3" w:rsidRPr="000106CF">
              <w:rPr>
                <w:b/>
              </w:rPr>
              <w:t xml:space="preserve">- </w:t>
            </w:r>
            <w:r w:rsidRPr="000106CF">
              <w:rPr>
                <w:rFonts w:eastAsia="Calibri"/>
                <w:lang w:eastAsia="en-US"/>
              </w:rPr>
              <w:t>gestione informatizzata dei dati</w:t>
            </w:r>
          </w:p>
          <w:p w14:paraId="7E093506" w14:textId="77777777" w:rsidR="00003F14"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lang w:eastAsia="en-US"/>
              </w:rPr>
              <w:t xml:space="preserve"> relativi al servizio di assistenza sanitaria con riferimento ai compiti previsti nel capitolato d’appalto e nelle specifiche tecniche;</w:t>
            </w:r>
          </w:p>
          <w:p w14:paraId="6E832EF7" w14:textId="4B48D0B1" w:rsidR="00E854BC"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b/>
                <w:lang w:eastAsia="en-US"/>
              </w:rPr>
              <w:t>1,50 punti</w:t>
            </w:r>
            <w:r w:rsidRPr="000106CF">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39AD9E82" w14:textId="77777777" w:rsidR="00065AA2" w:rsidRPr="000106CF" w:rsidRDefault="00065AA2" w:rsidP="00065AA2">
            <w:pPr>
              <w:snapToGrid w:val="0"/>
              <w:spacing w:line="276" w:lineRule="auto"/>
              <w:jc w:val="both"/>
            </w:pPr>
          </w:p>
        </w:tc>
      </w:tr>
      <w:tr w:rsidR="00C96F2B" w:rsidRPr="000106CF" w14:paraId="6B9BCAE0" w14:textId="77777777" w:rsidTr="00D23345">
        <w:trPr>
          <w:trHeight w:val="2193"/>
        </w:trPr>
        <w:tc>
          <w:tcPr>
            <w:tcW w:w="4305" w:type="dxa"/>
            <w:gridSpan w:val="2"/>
            <w:tcBorders>
              <w:left w:val="single" w:sz="4" w:space="0" w:color="000000"/>
            </w:tcBorders>
          </w:tcPr>
          <w:p w14:paraId="5E64DFD4" w14:textId="77777777" w:rsidR="00E854BC" w:rsidRPr="000106CF" w:rsidRDefault="00E854BC" w:rsidP="004D3FE5">
            <w:pPr>
              <w:widowControl w:val="0"/>
              <w:suppressAutoHyphens w:val="0"/>
              <w:autoSpaceDE w:val="0"/>
              <w:autoSpaceDN w:val="0"/>
              <w:spacing w:line="276" w:lineRule="auto"/>
              <w:contextualSpacing/>
              <w:mirrorIndents/>
              <w:jc w:val="both"/>
              <w:rPr>
                <w:b/>
              </w:rPr>
            </w:pPr>
          </w:p>
          <w:p w14:paraId="2057BA04" w14:textId="6693DE01" w:rsidR="00003F14" w:rsidRPr="000106CF" w:rsidRDefault="006F3527"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E63E90" w:rsidRPr="000106CF">
              <w:rPr>
                <w:b/>
              </w:rPr>
              <w:t>f</w:t>
            </w:r>
            <w:r w:rsidR="000F37B3" w:rsidRPr="000106CF">
              <w:rPr>
                <w:b/>
              </w:rPr>
              <w:t xml:space="preserve"> </w:t>
            </w:r>
            <w:r w:rsidR="00346E0E" w:rsidRPr="000106CF">
              <w:t>P</w:t>
            </w:r>
            <w:r w:rsidR="00346E0E" w:rsidRPr="000106CF">
              <w:rPr>
                <w:rFonts w:eastAsia="Calibri"/>
                <w:lang w:eastAsia="en-US"/>
              </w:rPr>
              <w:t>redisposizione di un programma di elaborazione dei dati relativi ai servizi affidati in gestione necessari ai compiti di controllo;</w:t>
            </w:r>
          </w:p>
          <w:p w14:paraId="5AFD54F2" w14:textId="14075184" w:rsidR="00C96F2B" w:rsidRPr="000106CF" w:rsidRDefault="003F418C" w:rsidP="0052531D">
            <w:pPr>
              <w:widowControl w:val="0"/>
              <w:suppressAutoHyphens w:val="0"/>
              <w:autoSpaceDE w:val="0"/>
              <w:autoSpaceDN w:val="0"/>
              <w:spacing w:line="276" w:lineRule="auto"/>
              <w:contextualSpacing/>
              <w:mirrorIndents/>
              <w:jc w:val="both"/>
              <w:rPr>
                <w:b/>
              </w:rPr>
            </w:pPr>
            <w:r w:rsidRPr="000106CF">
              <w:rPr>
                <w:rFonts w:eastAsia="Calibri"/>
                <w:b/>
                <w:lang w:eastAsia="en-US"/>
              </w:rPr>
              <w:t>3</w:t>
            </w:r>
            <w:r w:rsidR="00346E0E" w:rsidRPr="000106CF">
              <w:rPr>
                <w:rFonts w:eastAsia="Calibri"/>
                <w:b/>
                <w:lang w:eastAsia="en-US"/>
              </w:rPr>
              <w:t>,00</w:t>
            </w:r>
            <w:r w:rsidR="00003F14" w:rsidRPr="000106CF">
              <w:rPr>
                <w:rFonts w:eastAsia="Calibri"/>
                <w:b/>
                <w:lang w:eastAsia="en-US"/>
              </w:rPr>
              <w:t xml:space="preserve"> punti </w:t>
            </w:r>
          </w:p>
        </w:tc>
        <w:tc>
          <w:tcPr>
            <w:tcW w:w="5440" w:type="dxa"/>
            <w:tcBorders>
              <w:left w:val="single" w:sz="4" w:space="0" w:color="000000"/>
              <w:right w:val="single" w:sz="4" w:space="0" w:color="000000"/>
            </w:tcBorders>
          </w:tcPr>
          <w:p w14:paraId="43B0AAF8" w14:textId="77777777" w:rsidR="00065AA2" w:rsidRPr="000106CF" w:rsidRDefault="00065AA2">
            <w:pPr>
              <w:snapToGrid w:val="0"/>
              <w:spacing w:line="276" w:lineRule="auto"/>
              <w:jc w:val="both"/>
              <w:rPr>
                <w:color w:val="000000"/>
              </w:rPr>
            </w:pPr>
          </w:p>
        </w:tc>
      </w:tr>
      <w:tr w:rsidR="006F3527" w:rsidRPr="000106CF" w14:paraId="54847EA6" w14:textId="77777777" w:rsidTr="00D23345">
        <w:trPr>
          <w:trHeight w:val="79"/>
        </w:trPr>
        <w:tc>
          <w:tcPr>
            <w:tcW w:w="4305" w:type="dxa"/>
            <w:gridSpan w:val="2"/>
            <w:tcBorders>
              <w:left w:val="single" w:sz="4" w:space="0" w:color="000000"/>
              <w:bottom w:val="single" w:sz="4" w:space="0" w:color="000000"/>
            </w:tcBorders>
          </w:tcPr>
          <w:p w14:paraId="52C2EAF6" w14:textId="77777777" w:rsidR="006F3527" w:rsidRPr="000106CF" w:rsidRDefault="006F3527" w:rsidP="006F3527">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ABCB550" w14:textId="77777777" w:rsidR="006F3527" w:rsidRPr="000106CF" w:rsidRDefault="006F3527">
            <w:pPr>
              <w:snapToGrid w:val="0"/>
              <w:spacing w:line="276" w:lineRule="auto"/>
              <w:jc w:val="both"/>
              <w:rPr>
                <w:color w:val="000000"/>
              </w:rPr>
            </w:pPr>
          </w:p>
        </w:tc>
      </w:tr>
      <w:tr w:rsidR="00253892" w:rsidRPr="000106CF" w14:paraId="6A2B7315"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0EB5BCE0" w14:textId="18181A9A"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FC3F81" w:rsidRPr="000106CF">
              <w:rPr>
                <w:b/>
              </w:rPr>
              <w:t xml:space="preserve"> </w:t>
            </w:r>
            <w:r w:rsidRPr="000106CF">
              <w:rPr>
                <w:b/>
              </w:rPr>
              <w:t xml:space="preserve">g </w:t>
            </w:r>
            <w:r w:rsidR="00E32C56" w:rsidRPr="000106CF">
              <w:rPr>
                <w:b/>
              </w:rPr>
              <w:t xml:space="preserve"> - </w:t>
            </w:r>
            <w:r w:rsidR="003F418C" w:rsidRPr="000106CF">
              <w:t>Predisposizione di un piano alimentare indicante le modalità di approvvigionamento, la selezione e l’accreditamento dei fornitori, nonché l’elenco dei fornitori di materie prime con eventuali attestazioni riguardanti: il possesso della certificazione di qualità, le metodologie di verifica certificazioni, le scadenze, le provenienze e le etichettature, la gestione della non conformità</w:t>
            </w:r>
            <w:r w:rsidR="003F418C" w:rsidRPr="000106CF">
              <w:rPr>
                <w:b/>
              </w:rPr>
              <w:t xml:space="preserve"> </w:t>
            </w:r>
            <w:r w:rsidR="003F418C" w:rsidRPr="000106CF">
              <w:t xml:space="preserve">di prodotto e </w:t>
            </w:r>
            <w:r w:rsidR="00254DB6" w:rsidRPr="000106CF">
              <w:t>d</w:t>
            </w:r>
            <w:r w:rsidR="003F418C" w:rsidRPr="000106CF">
              <w:t>i processo.</w:t>
            </w:r>
          </w:p>
          <w:p w14:paraId="2A5F8390" w14:textId="410D17BE" w:rsidR="00003F14" w:rsidRPr="000106CF" w:rsidRDefault="003F418C" w:rsidP="003F418C">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003F14" w:rsidRPr="000106CF">
              <w:rPr>
                <w:b/>
              </w:rPr>
              <w:t>,5</w:t>
            </w:r>
            <w:r w:rsidR="0052531D" w:rsidRPr="000106CF">
              <w:rPr>
                <w:b/>
              </w:rPr>
              <w:t>0</w:t>
            </w:r>
            <w:r w:rsidR="00003F14" w:rsidRPr="000106CF">
              <w:rPr>
                <w:b/>
              </w:rPr>
              <w:t xml:space="preserve"> punti </w:t>
            </w:r>
          </w:p>
          <w:p w14:paraId="7C82A0A3" w14:textId="0B28AA04" w:rsidR="00253892" w:rsidRPr="000106CF" w:rsidRDefault="00253892" w:rsidP="00253892">
            <w:pPr>
              <w:widowControl w:val="0"/>
              <w:suppressAutoHyphens w:val="0"/>
              <w:autoSpaceDE w:val="0"/>
              <w:autoSpaceDN w:val="0"/>
              <w:spacing w:line="276" w:lineRule="auto"/>
              <w:contextualSpacing/>
              <w:mirrorIndents/>
              <w:jc w:val="both"/>
              <w:rPr>
                <w:b/>
              </w:rPr>
            </w:pPr>
          </w:p>
          <w:p w14:paraId="7D8F44F3"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C5529A4" w14:textId="77777777" w:rsidR="00253892" w:rsidRPr="000106CF" w:rsidRDefault="00253892" w:rsidP="008D536B">
            <w:pPr>
              <w:snapToGrid w:val="0"/>
              <w:spacing w:line="276" w:lineRule="auto"/>
              <w:jc w:val="both"/>
              <w:rPr>
                <w:color w:val="000000"/>
              </w:rPr>
            </w:pPr>
          </w:p>
        </w:tc>
      </w:tr>
      <w:tr w:rsidR="00C62BBA" w:rsidRPr="000106CF" w14:paraId="2410D470"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6397712B" w14:textId="77777777" w:rsidR="00C62BBA" w:rsidRPr="000106CF" w:rsidRDefault="00C62BBA" w:rsidP="00C62BBA">
            <w:pPr>
              <w:widowControl w:val="0"/>
              <w:suppressAutoHyphens w:val="0"/>
              <w:autoSpaceDE w:val="0"/>
              <w:autoSpaceDN w:val="0"/>
              <w:spacing w:line="276" w:lineRule="auto"/>
              <w:contextualSpacing/>
              <w:mirrorIndents/>
              <w:jc w:val="both"/>
              <w:rPr>
                <w:rFonts w:eastAsia="Arial"/>
                <w:lang w:bidi="it-IT"/>
              </w:rPr>
            </w:pPr>
            <w:r w:rsidRPr="000106CF">
              <w:rPr>
                <w:b/>
              </w:rPr>
              <w:t xml:space="preserve">D.1.2.h </w:t>
            </w:r>
            <w:r w:rsidRPr="000106CF">
              <w:t>P</w:t>
            </w:r>
            <w:r w:rsidRPr="000106CF">
              <w:rPr>
                <w:rFonts w:eastAsia="Arial"/>
                <w:lang w:bidi="it-IT"/>
              </w:rPr>
              <w:t>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con riferimento al predetto servizio, nelle specifiche tecniche di cui all’allegato 2-bis;</w:t>
            </w:r>
          </w:p>
          <w:p w14:paraId="40C15DAA" w14:textId="02B87C4A" w:rsidR="00C62BBA" w:rsidRPr="000106CF" w:rsidRDefault="00C62BBA" w:rsidP="00C62BBA">
            <w:pPr>
              <w:widowControl w:val="0"/>
              <w:suppressAutoHyphens w:val="0"/>
              <w:autoSpaceDE w:val="0"/>
              <w:autoSpaceDN w:val="0"/>
              <w:spacing w:line="276" w:lineRule="auto"/>
              <w:contextualSpacing/>
              <w:mirrorIndents/>
              <w:jc w:val="both"/>
              <w:rPr>
                <w:b/>
              </w:rPr>
            </w:pPr>
            <w:r w:rsidRPr="000106CF">
              <w:rPr>
                <w:rFonts w:eastAsia="Arial"/>
                <w:b/>
                <w:lang w:bidi="it-IT"/>
              </w:rPr>
              <w:t>1</w:t>
            </w:r>
            <w:r w:rsidR="0052531D" w:rsidRPr="000106CF">
              <w:rPr>
                <w:rFonts w:eastAsia="Arial"/>
                <w:b/>
                <w:lang w:bidi="it-IT"/>
              </w:rPr>
              <w:t>,00</w:t>
            </w:r>
            <w:r w:rsidRPr="000106CF">
              <w:rPr>
                <w:rFonts w:eastAsia="Arial"/>
                <w:b/>
                <w:lang w:bidi="it-IT"/>
              </w:rPr>
              <w:t xml:space="preserve"> punto</w:t>
            </w:r>
          </w:p>
        </w:tc>
        <w:tc>
          <w:tcPr>
            <w:tcW w:w="5440" w:type="dxa"/>
            <w:tcBorders>
              <w:top w:val="single" w:sz="4" w:space="0" w:color="000000"/>
              <w:left w:val="single" w:sz="4" w:space="0" w:color="000000"/>
              <w:bottom w:val="single" w:sz="4" w:space="0" w:color="auto"/>
              <w:right w:val="single" w:sz="4" w:space="0" w:color="000000"/>
            </w:tcBorders>
          </w:tcPr>
          <w:p w14:paraId="55331747" w14:textId="77777777" w:rsidR="00C62BBA" w:rsidRPr="000106CF" w:rsidRDefault="00C62BBA" w:rsidP="008D536B">
            <w:pPr>
              <w:snapToGrid w:val="0"/>
              <w:spacing w:line="276" w:lineRule="auto"/>
              <w:jc w:val="both"/>
              <w:rPr>
                <w:color w:val="000000"/>
              </w:rPr>
            </w:pPr>
          </w:p>
        </w:tc>
      </w:tr>
      <w:tr w:rsidR="00253892" w:rsidRPr="000106CF" w14:paraId="67910207"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18A95043" w14:textId="3D0767A0"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lastRenderedPageBreak/>
              <w:t>D.1.2.</w:t>
            </w:r>
            <w:r w:rsidR="00C62BBA" w:rsidRPr="000106CF">
              <w:rPr>
                <w:b/>
              </w:rPr>
              <w:t>i</w:t>
            </w:r>
            <w:r w:rsidR="00E63E90" w:rsidRPr="000106CF">
              <w:rPr>
                <w:b/>
              </w:rPr>
              <w:t xml:space="preserve"> </w:t>
            </w:r>
            <w:r w:rsidR="00E63E90" w:rsidRPr="000106CF">
              <w:rPr>
                <w:rFonts w:eastAsia="Calibri"/>
                <w:lang w:eastAsia="en-US"/>
              </w:rPr>
              <w:t xml:space="preserve">la fornitura del </w:t>
            </w:r>
            <w:r w:rsidR="00E63E90" w:rsidRPr="000106CF">
              <w:t xml:space="preserve">servizio di pulizia attraverso una propria unità organizzativa in possesso della licenza </w:t>
            </w:r>
            <w:proofErr w:type="spellStart"/>
            <w:r w:rsidR="00E63E90" w:rsidRPr="000106CF">
              <w:t>Ecolabel</w:t>
            </w:r>
            <w:proofErr w:type="spellEnd"/>
            <w:r w:rsidR="00E63E90" w:rsidRPr="000106CF">
              <w:t xml:space="preserve"> (Ue); </w:t>
            </w:r>
            <w:r w:rsidR="00E63E90" w:rsidRPr="000106CF">
              <w:rPr>
                <w:b/>
              </w:rPr>
              <w:t>1,00 punto</w:t>
            </w:r>
            <w:r w:rsidR="00E63E90" w:rsidRPr="000106CF">
              <w:t xml:space="preserve"> </w:t>
            </w:r>
          </w:p>
          <w:p w14:paraId="600D59D4" w14:textId="1D77D168" w:rsidR="00253892" w:rsidRPr="000106CF" w:rsidRDefault="00253892" w:rsidP="00253892">
            <w:pPr>
              <w:widowControl w:val="0"/>
              <w:suppressAutoHyphens w:val="0"/>
              <w:autoSpaceDE w:val="0"/>
              <w:autoSpaceDN w:val="0"/>
              <w:spacing w:line="276" w:lineRule="auto"/>
              <w:contextualSpacing/>
              <w:mirrorIndents/>
              <w:jc w:val="both"/>
              <w:rPr>
                <w:b/>
              </w:rPr>
            </w:pPr>
          </w:p>
          <w:p w14:paraId="27EB83E4"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112F886A" w14:textId="77777777" w:rsidR="00253892" w:rsidRPr="000106CF" w:rsidRDefault="00253892" w:rsidP="008D536B">
            <w:pPr>
              <w:snapToGrid w:val="0"/>
              <w:spacing w:line="276" w:lineRule="auto"/>
              <w:jc w:val="both"/>
              <w:rPr>
                <w:color w:val="000000"/>
              </w:rPr>
            </w:pPr>
          </w:p>
        </w:tc>
      </w:tr>
      <w:tr w:rsidR="000F37B3" w:rsidRPr="000106CF" w14:paraId="5856BFEF"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5EEBBD34" w14:textId="77777777" w:rsidR="00E854BC" w:rsidRPr="000106CF" w:rsidRDefault="00E854BC" w:rsidP="000F37B3">
            <w:pPr>
              <w:widowControl w:val="0"/>
              <w:suppressAutoHyphens w:val="0"/>
              <w:autoSpaceDE w:val="0"/>
              <w:autoSpaceDN w:val="0"/>
              <w:spacing w:line="276" w:lineRule="auto"/>
              <w:contextualSpacing/>
              <w:mirrorIndents/>
              <w:jc w:val="both"/>
              <w:rPr>
                <w:b/>
              </w:rPr>
            </w:pPr>
          </w:p>
          <w:p w14:paraId="437AEC2B" w14:textId="225F27E2" w:rsidR="00003F14" w:rsidRPr="000106CF" w:rsidRDefault="000F37B3" w:rsidP="00003F14">
            <w:pPr>
              <w:widowControl w:val="0"/>
              <w:suppressAutoHyphens w:val="0"/>
              <w:autoSpaceDE w:val="0"/>
              <w:autoSpaceDN w:val="0"/>
              <w:spacing w:line="276" w:lineRule="auto"/>
              <w:contextualSpacing/>
              <w:mirrorIndents/>
              <w:jc w:val="both"/>
            </w:pPr>
            <w:r w:rsidRPr="000106CF">
              <w:rPr>
                <w:b/>
              </w:rPr>
              <w:t>D.1.2.</w:t>
            </w:r>
            <w:r w:rsidR="00C62BBA" w:rsidRPr="000106CF">
              <w:rPr>
                <w:b/>
              </w:rPr>
              <w:t>j</w:t>
            </w:r>
            <w:r w:rsidR="00E63E90" w:rsidRPr="000106CF">
              <w:rPr>
                <w:b/>
              </w:rPr>
              <w:t xml:space="preserve"> </w:t>
            </w:r>
            <w:r w:rsidR="00E63E90" w:rsidRPr="000106CF">
              <w:t xml:space="preserve">fornitura di prodotti (carta igienica e tovaglioli) in carta tessuto in possesso del marchio di qualità ecologica </w:t>
            </w:r>
            <w:proofErr w:type="spellStart"/>
            <w:r w:rsidR="00E63E90" w:rsidRPr="000106CF">
              <w:t>Ecolabel</w:t>
            </w:r>
            <w:proofErr w:type="spellEnd"/>
            <w:r w:rsidR="00E63E90" w:rsidRPr="000106CF">
              <w:t xml:space="preserve"> (Ue) o di etichette equivalenti, conformi alla norma tecnica UNI EN ISO 14024; </w:t>
            </w:r>
          </w:p>
          <w:p w14:paraId="6C92159F" w14:textId="2E54B535" w:rsidR="00E63E90" w:rsidRPr="000106CF" w:rsidRDefault="00E63E90" w:rsidP="00003F14">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52531D" w:rsidRPr="000106CF">
              <w:rPr>
                <w:b/>
              </w:rPr>
              <w:t>,00</w:t>
            </w:r>
            <w:r w:rsidRPr="000106CF">
              <w:rPr>
                <w:b/>
              </w:rPr>
              <w:t xml:space="preserve"> punto</w:t>
            </w:r>
          </w:p>
          <w:p w14:paraId="43BCF717" w14:textId="2107AE22" w:rsidR="00E854BC" w:rsidRPr="000106CF" w:rsidRDefault="00E854BC" w:rsidP="00253892">
            <w:pPr>
              <w:widowControl w:val="0"/>
              <w:suppressAutoHyphens w:val="0"/>
              <w:autoSpaceDE w:val="0"/>
              <w:autoSpaceDN w:val="0"/>
              <w:spacing w:line="276" w:lineRule="auto"/>
              <w:contextualSpacing/>
              <w:mirrorIndents/>
              <w:jc w:val="both"/>
            </w:pPr>
          </w:p>
        </w:tc>
        <w:tc>
          <w:tcPr>
            <w:tcW w:w="5440" w:type="dxa"/>
            <w:tcBorders>
              <w:top w:val="single" w:sz="4" w:space="0" w:color="000000"/>
              <w:left w:val="single" w:sz="4" w:space="0" w:color="000000"/>
              <w:bottom w:val="single" w:sz="4" w:space="0" w:color="auto"/>
              <w:right w:val="single" w:sz="4" w:space="0" w:color="000000"/>
            </w:tcBorders>
          </w:tcPr>
          <w:p w14:paraId="436016C8" w14:textId="77777777" w:rsidR="000F37B3" w:rsidRPr="000106CF" w:rsidRDefault="000F37B3" w:rsidP="008D536B">
            <w:pPr>
              <w:snapToGrid w:val="0"/>
              <w:spacing w:line="276" w:lineRule="auto"/>
              <w:jc w:val="both"/>
              <w:rPr>
                <w:color w:val="000000"/>
              </w:rPr>
            </w:pPr>
          </w:p>
        </w:tc>
      </w:tr>
    </w:tbl>
    <w:p w14:paraId="130E2665" w14:textId="77777777" w:rsidR="00C96F2B" w:rsidRPr="000106CF" w:rsidRDefault="00C96F2B">
      <w:pPr>
        <w:spacing w:line="276" w:lineRule="auto"/>
        <w:jc w:val="both"/>
      </w:pPr>
    </w:p>
    <w:p w14:paraId="2FEE3AB7" w14:textId="77777777" w:rsidR="00E854BC" w:rsidRPr="000106CF" w:rsidRDefault="00E854BC">
      <w:pPr>
        <w:spacing w:line="276" w:lineRule="auto"/>
        <w:jc w:val="both"/>
      </w:pPr>
    </w:p>
    <w:p w14:paraId="4069F381" w14:textId="77777777" w:rsidR="00E854BC" w:rsidRPr="000106CF" w:rsidRDefault="00E854BC">
      <w:pPr>
        <w:spacing w:line="276" w:lineRule="auto"/>
        <w:jc w:val="both"/>
      </w:pPr>
    </w:p>
    <w:p w14:paraId="20E399C1" w14:textId="7961FC89" w:rsidR="00C96F2B" w:rsidRDefault="00330484" w:rsidP="00E854BC">
      <w:pPr>
        <w:widowControl w:val="0"/>
        <w:suppressAutoHyphens w:val="0"/>
        <w:autoSpaceDE w:val="0"/>
        <w:autoSpaceDN w:val="0"/>
        <w:spacing w:line="276" w:lineRule="auto"/>
        <w:ind w:left="573" w:hanging="715"/>
        <w:contextualSpacing/>
        <w:mirrorIndents/>
        <w:jc w:val="center"/>
        <w:rPr>
          <w:b/>
          <w:u w:val="single"/>
        </w:rPr>
      </w:pPr>
      <w:r w:rsidRPr="000106CF">
        <w:rPr>
          <w:b/>
          <w:u w:val="single"/>
        </w:rPr>
        <w:t>D</w:t>
      </w:r>
      <w:r w:rsidR="00C96F2B" w:rsidRPr="000106CF">
        <w:rPr>
          <w:b/>
          <w:u w:val="single"/>
        </w:rPr>
        <w:t>.</w:t>
      </w:r>
      <w:r w:rsidRPr="000106CF">
        <w:rPr>
          <w:b/>
          <w:u w:val="single"/>
        </w:rPr>
        <w:t>2</w:t>
      </w:r>
      <w:r w:rsidR="00C96F2B" w:rsidRPr="000106CF">
        <w:rPr>
          <w:b/>
          <w:u w:val="single"/>
        </w:rPr>
        <w:t xml:space="preserve"> </w:t>
      </w:r>
      <w:r w:rsidRPr="000106CF">
        <w:rPr>
          <w:b/>
          <w:u w:val="single"/>
        </w:rPr>
        <w:t>PROPOSTE MIGLIORATIVE - PU</w:t>
      </w:r>
      <w:r w:rsidR="00C96F2B" w:rsidRPr="000106CF">
        <w:rPr>
          <w:b/>
          <w:u w:val="single"/>
        </w:rPr>
        <w:t xml:space="preserve">NTEGGIO MASSIMO </w:t>
      </w:r>
      <w:r w:rsidR="00E63E90" w:rsidRPr="000106CF">
        <w:rPr>
          <w:b/>
          <w:u w:val="single"/>
        </w:rPr>
        <w:t>2</w:t>
      </w:r>
      <w:r w:rsidR="00EB5EAA" w:rsidRPr="000106CF">
        <w:rPr>
          <w:b/>
          <w:u w:val="single"/>
        </w:rPr>
        <w:t>3</w:t>
      </w:r>
      <w:r w:rsidR="00C96F2B" w:rsidRPr="000106CF">
        <w:rPr>
          <w:b/>
          <w:u w:val="single"/>
        </w:rPr>
        <w:t xml:space="preserve"> PUNTI</w:t>
      </w:r>
    </w:p>
    <w:p w14:paraId="4FAECAD2" w14:textId="77777777" w:rsidR="0006351E" w:rsidRDefault="0006351E" w:rsidP="0006351E">
      <w:pPr>
        <w:widowControl w:val="0"/>
        <w:suppressAutoHyphens w:val="0"/>
        <w:autoSpaceDE w:val="0"/>
        <w:autoSpaceDN w:val="0"/>
        <w:spacing w:line="276" w:lineRule="auto"/>
        <w:contextualSpacing/>
        <w:mirrorIndents/>
        <w:jc w:val="center"/>
        <w:rPr>
          <w:b/>
          <w:u w:val="single"/>
        </w:rPr>
      </w:pPr>
    </w:p>
    <w:p w14:paraId="51B8C333" w14:textId="7FA7AC55" w:rsidR="0006351E" w:rsidRPr="00A42871" w:rsidRDefault="0006351E" w:rsidP="0006351E">
      <w:pPr>
        <w:widowControl w:val="0"/>
        <w:suppressAutoHyphens w:val="0"/>
        <w:autoSpaceDE w:val="0"/>
        <w:autoSpaceDN w:val="0"/>
        <w:spacing w:line="276" w:lineRule="auto"/>
        <w:contextualSpacing/>
        <w:mirrorIndents/>
        <w:jc w:val="both"/>
        <w:rPr>
          <w:u w:val="single"/>
        </w:rPr>
      </w:pPr>
      <w:r w:rsidRPr="00A42871">
        <w:rPr>
          <w:rFonts w:eastAsia="Calibri"/>
          <w:lang w:eastAsia="en-US"/>
        </w:rPr>
        <w:t xml:space="preserve">L’attribuzione del punteggio relativo a questo segmento di fattori di ponderazione, è operata sulla base di </w:t>
      </w:r>
      <w:r w:rsidRPr="00A42871">
        <w:rPr>
          <w:rFonts w:eastAsia="Calibri"/>
          <w:b/>
          <w:lang w:eastAsia="en-US"/>
        </w:rPr>
        <w:t>complessivi 23 punti</w:t>
      </w:r>
      <w:r w:rsidRPr="00A42871">
        <w:rPr>
          <w:rFonts w:eastAsia="Calibri"/>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19DA5917" w14:textId="77777777" w:rsidR="0006351E" w:rsidRDefault="0006351E" w:rsidP="00E854BC">
      <w:pPr>
        <w:widowControl w:val="0"/>
        <w:suppressAutoHyphens w:val="0"/>
        <w:autoSpaceDE w:val="0"/>
        <w:autoSpaceDN w:val="0"/>
        <w:spacing w:line="276" w:lineRule="auto"/>
        <w:ind w:left="573" w:hanging="715"/>
        <w:contextualSpacing/>
        <w:mirrorIndents/>
        <w:jc w:val="center"/>
        <w:rPr>
          <w:u w:val="single"/>
        </w:rPr>
      </w:pPr>
    </w:p>
    <w:p w14:paraId="68987EF3" w14:textId="77777777" w:rsidR="0006351E" w:rsidRPr="000106CF" w:rsidRDefault="0006351E" w:rsidP="0006351E">
      <w:pPr>
        <w:widowControl w:val="0"/>
        <w:suppressAutoHyphens w:val="0"/>
        <w:autoSpaceDE w:val="0"/>
        <w:autoSpaceDN w:val="0"/>
        <w:spacing w:line="276" w:lineRule="auto"/>
        <w:ind w:left="573" w:hanging="715"/>
        <w:contextualSpacing/>
        <w:mirrorIndents/>
        <w:jc w:val="both"/>
        <w:rPr>
          <w:u w:val="single"/>
        </w:rPr>
      </w:pPr>
    </w:p>
    <w:p w14:paraId="568E4945" w14:textId="77777777" w:rsidR="00C96F2B" w:rsidRPr="000106CF" w:rsidRDefault="00C96F2B">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330484" w:rsidRPr="000106CF" w14:paraId="1AC5B284" w14:textId="77777777" w:rsidTr="001214A8">
        <w:tc>
          <w:tcPr>
            <w:tcW w:w="4707" w:type="dxa"/>
            <w:tcBorders>
              <w:top w:val="single" w:sz="4" w:space="0" w:color="000000"/>
              <w:left w:val="single" w:sz="4" w:space="0" w:color="000000"/>
              <w:bottom w:val="single" w:sz="4" w:space="0" w:color="000000"/>
            </w:tcBorders>
          </w:tcPr>
          <w:p w14:paraId="2B9DB2D6" w14:textId="77777777" w:rsidR="00330484" w:rsidRPr="000106CF" w:rsidRDefault="00330484">
            <w:pPr>
              <w:jc w:val="center"/>
            </w:pPr>
            <w:r w:rsidRPr="000106CF">
              <w:t>Oggetto</w:t>
            </w:r>
          </w:p>
        </w:tc>
        <w:tc>
          <w:tcPr>
            <w:tcW w:w="5074" w:type="dxa"/>
            <w:tcBorders>
              <w:top w:val="single" w:sz="4" w:space="0" w:color="000000"/>
              <w:left w:val="single" w:sz="4" w:space="0" w:color="000000"/>
              <w:bottom w:val="single" w:sz="4" w:space="0" w:color="000000"/>
              <w:right w:val="single" w:sz="4" w:space="0" w:color="000000"/>
            </w:tcBorders>
          </w:tcPr>
          <w:p w14:paraId="5BE27C41" w14:textId="77777777" w:rsidR="00330484" w:rsidRPr="000106CF" w:rsidRDefault="00330484" w:rsidP="00330484">
            <w:pPr>
              <w:ind w:firstLine="884"/>
            </w:pPr>
            <w:r w:rsidRPr="000106CF">
              <w:t>Descrizione proposta</w:t>
            </w:r>
          </w:p>
        </w:tc>
      </w:tr>
      <w:tr w:rsidR="00330484" w:rsidRPr="000106CF" w14:paraId="034305A0" w14:textId="77777777" w:rsidTr="001214A8">
        <w:tc>
          <w:tcPr>
            <w:tcW w:w="4707" w:type="dxa"/>
            <w:tcBorders>
              <w:top w:val="single" w:sz="4" w:space="0" w:color="000000"/>
              <w:left w:val="single" w:sz="4" w:space="0" w:color="000000"/>
              <w:bottom w:val="single" w:sz="4" w:space="0" w:color="000000"/>
            </w:tcBorders>
          </w:tcPr>
          <w:p w14:paraId="5EA99BC2" w14:textId="77777777" w:rsidR="00D33C3E" w:rsidRPr="000106CF" w:rsidRDefault="00255260" w:rsidP="00D33C3E">
            <w:pPr>
              <w:spacing w:after="200" w:line="276" w:lineRule="auto"/>
              <w:jc w:val="both"/>
              <w:rPr>
                <w:rFonts w:eastAsia="Calibri"/>
                <w:lang w:eastAsia="en-US"/>
              </w:rPr>
            </w:pPr>
            <w:r w:rsidRPr="000106CF">
              <w:rPr>
                <w:b/>
                <w:lang w:eastAsia="en-US"/>
              </w:rPr>
              <w:t>D.2.a</w:t>
            </w:r>
            <w:r w:rsidRPr="000106CF">
              <w:rPr>
                <w:lang w:eastAsia="en-US"/>
              </w:rPr>
              <w:t xml:space="preserve"> - </w:t>
            </w:r>
            <w:r w:rsidR="00E63E90" w:rsidRPr="000106CF">
              <w:rPr>
                <w:lang w:eastAsia="en-US"/>
              </w:rPr>
              <w:t xml:space="preserve">  </w:t>
            </w:r>
            <w:r w:rsidR="00D33C3E" w:rsidRPr="000106CF">
              <w:rPr>
                <w:rFonts w:eastAsia="Calibri"/>
                <w:lang w:eastAsia="en-US"/>
              </w:rPr>
              <w:t xml:space="preserve">progetti - analiticamente descritti in tutte le fasi attuative – per la realizzazione integrata con enti locali, organismi istituzionali o enti/associazioni/organizzazioni internazionali di comprovata esperienza nell’assistenza sociale, dei servizi di cui all’art. 2 </w:t>
            </w:r>
            <w:proofErr w:type="spellStart"/>
            <w:r w:rsidR="00D33C3E" w:rsidRPr="000106CF">
              <w:rPr>
                <w:rFonts w:eastAsia="Calibri"/>
                <w:lang w:eastAsia="en-US"/>
              </w:rPr>
              <w:t>lett</w:t>
            </w:r>
            <w:proofErr w:type="spellEnd"/>
            <w:r w:rsidR="00D33C3E" w:rsidRPr="000106CF">
              <w:rPr>
                <w:rFonts w:eastAsia="Calibri"/>
                <w:lang w:eastAsia="en-US"/>
              </w:rPr>
              <w:t>. B, punti 1 e 2 del Capitolato, attestata dalla presenza di intese o accordi con i predetti enti, associazioni e organismi (</w:t>
            </w:r>
            <w:r w:rsidR="00D33C3E" w:rsidRPr="000106CF">
              <w:rPr>
                <w:rFonts w:eastAsia="Calibri"/>
                <w:b/>
                <w:lang w:eastAsia="en-US"/>
              </w:rPr>
              <w:t>massimo 6 punti</w:t>
            </w:r>
            <w:r w:rsidR="00D33C3E" w:rsidRPr="000106CF">
              <w:rPr>
                <w:rFonts w:eastAsia="Calibri"/>
                <w:lang w:eastAsia="en-US"/>
              </w:rPr>
              <w:t>);</w:t>
            </w:r>
          </w:p>
          <w:p w14:paraId="2D5E30D2" w14:textId="5B02217B" w:rsidR="00330484" w:rsidRPr="000106CF" w:rsidRDefault="00A42871" w:rsidP="00E63E90">
            <w:pPr>
              <w:suppressAutoHyphens w:val="0"/>
              <w:spacing w:after="200" w:line="276" w:lineRule="auto"/>
              <w:ind w:left="34"/>
              <w:contextualSpacing/>
              <w:jc w:val="both"/>
            </w:pPr>
            <w:r w:rsidRPr="00A42871">
              <w:t>(Per attribuzione punteggio è obbligatorio allegare copia intesa/accordo con gli enti medesimi)</w:t>
            </w:r>
          </w:p>
        </w:tc>
        <w:tc>
          <w:tcPr>
            <w:tcW w:w="5074" w:type="dxa"/>
            <w:tcBorders>
              <w:top w:val="single" w:sz="4" w:space="0" w:color="000000"/>
              <w:left w:val="single" w:sz="4" w:space="0" w:color="000000"/>
              <w:bottom w:val="single" w:sz="4" w:space="0" w:color="000000"/>
              <w:right w:val="single" w:sz="4" w:space="0" w:color="000000"/>
            </w:tcBorders>
          </w:tcPr>
          <w:p w14:paraId="1183AAFA" w14:textId="77777777" w:rsidR="00330484" w:rsidRPr="000106CF" w:rsidRDefault="00330484">
            <w:pPr>
              <w:snapToGrid w:val="0"/>
              <w:jc w:val="center"/>
            </w:pPr>
          </w:p>
        </w:tc>
      </w:tr>
      <w:tr w:rsidR="00330484" w:rsidRPr="000106CF" w14:paraId="4A589FC3" w14:textId="77777777" w:rsidTr="001214A8">
        <w:tc>
          <w:tcPr>
            <w:tcW w:w="4707" w:type="dxa"/>
            <w:tcBorders>
              <w:top w:val="single" w:sz="4" w:space="0" w:color="000000"/>
              <w:left w:val="single" w:sz="4" w:space="0" w:color="000000"/>
              <w:bottom w:val="single" w:sz="4" w:space="0" w:color="000000"/>
            </w:tcBorders>
          </w:tcPr>
          <w:p w14:paraId="2E2E045E" w14:textId="77777777" w:rsidR="00D33C3E" w:rsidRPr="000106CF" w:rsidRDefault="00255260" w:rsidP="00D33C3E">
            <w:pPr>
              <w:spacing w:after="200" w:line="276" w:lineRule="auto"/>
              <w:jc w:val="both"/>
              <w:rPr>
                <w:rFonts w:eastAsia="Calibri"/>
                <w:lang w:eastAsia="en-US"/>
              </w:rPr>
            </w:pPr>
            <w:r w:rsidRPr="000106CF">
              <w:rPr>
                <w:b/>
                <w:lang w:eastAsia="en-US"/>
              </w:rPr>
              <w:t>D.2.b</w:t>
            </w:r>
            <w:r w:rsidRPr="000106CF">
              <w:rPr>
                <w:lang w:eastAsia="en-US"/>
              </w:rPr>
              <w:t xml:space="preserve"> - </w:t>
            </w:r>
            <w:r w:rsidR="00D33C3E" w:rsidRPr="000106CF">
              <w:rPr>
                <w:rFonts w:eastAsia="Calibri"/>
                <w:lang w:eastAsia="en-US"/>
              </w:rPr>
              <w:t xml:space="preserve">utilizzo, nel limite dei costi riportati nell’Allegato B, di uno o più operatori sociali, </w:t>
            </w:r>
            <w:r w:rsidR="00D33C3E" w:rsidRPr="000106CF">
              <w:rPr>
                <w:rFonts w:eastAsia="Calibri"/>
                <w:lang w:eastAsia="en-US"/>
              </w:rPr>
              <w:lastRenderedPageBreak/>
              <w:t>con qualifica professionale corrispondente al livello di inquadramento D2 del CCNL del settore socio-sanitario- assistenziale-educativo e di inserimento lavorativo o del diverso CCNL indicato in sede di offerta ai sensi dell’art. 11 del D.lgs. n.36/2023 (</w:t>
            </w:r>
            <w:r w:rsidR="00D33C3E" w:rsidRPr="000106CF">
              <w:rPr>
                <w:rFonts w:eastAsia="Calibri"/>
                <w:b/>
                <w:lang w:eastAsia="en-US"/>
              </w:rPr>
              <w:t>6 punti tabellari)</w:t>
            </w:r>
            <w:r w:rsidR="00D33C3E" w:rsidRPr="000106CF">
              <w:rPr>
                <w:rFonts w:eastAsia="Calibri"/>
                <w:lang w:eastAsia="en-US"/>
              </w:rPr>
              <w:t>;</w:t>
            </w:r>
          </w:p>
          <w:p w14:paraId="3D3B8592" w14:textId="32643AE9" w:rsidR="00E63E90" w:rsidRPr="000106CF" w:rsidRDefault="00C44A96" w:rsidP="00E63E90">
            <w:pPr>
              <w:suppressAutoHyphens w:val="0"/>
              <w:spacing w:after="200" w:line="276" w:lineRule="auto"/>
              <w:ind w:left="34"/>
              <w:contextualSpacing/>
              <w:jc w:val="both"/>
            </w:pPr>
            <w:r w:rsidRPr="000106CF">
              <w:rPr>
                <w:lang w:eastAsia="en-US"/>
              </w:rPr>
              <w:tab/>
            </w:r>
          </w:p>
          <w:p w14:paraId="2F7FFF98" w14:textId="307C1386" w:rsidR="00330484" w:rsidRPr="000106CF" w:rsidRDefault="00330484" w:rsidP="003927B6">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5C7D349F" w14:textId="77777777" w:rsidR="00330484" w:rsidRPr="000106CF" w:rsidRDefault="00330484">
            <w:pPr>
              <w:snapToGrid w:val="0"/>
              <w:jc w:val="center"/>
            </w:pPr>
          </w:p>
        </w:tc>
      </w:tr>
      <w:tr w:rsidR="00330484" w:rsidRPr="000106CF" w14:paraId="24ED99EF" w14:textId="77777777" w:rsidTr="001214A8">
        <w:tc>
          <w:tcPr>
            <w:tcW w:w="4707" w:type="dxa"/>
            <w:tcBorders>
              <w:top w:val="single" w:sz="4" w:space="0" w:color="000000"/>
              <w:left w:val="single" w:sz="4" w:space="0" w:color="000000"/>
              <w:bottom w:val="single" w:sz="4" w:space="0" w:color="000000"/>
            </w:tcBorders>
          </w:tcPr>
          <w:p w14:paraId="0DDA1B16" w14:textId="33D4CF6C" w:rsidR="00D33C3E" w:rsidRPr="000106CF" w:rsidRDefault="00255260" w:rsidP="00D33C3E">
            <w:pPr>
              <w:spacing w:after="200" w:line="276" w:lineRule="auto"/>
              <w:jc w:val="both"/>
              <w:rPr>
                <w:rFonts w:eastAsia="Calibri"/>
                <w:lang w:eastAsia="en-US"/>
              </w:rPr>
            </w:pPr>
            <w:r w:rsidRPr="000106CF">
              <w:rPr>
                <w:b/>
                <w:lang w:eastAsia="en-US"/>
              </w:rPr>
              <w:lastRenderedPageBreak/>
              <w:t>D.2.c</w:t>
            </w:r>
            <w:r w:rsidRPr="000106CF">
              <w:rPr>
                <w:lang w:eastAsia="en-US"/>
              </w:rPr>
              <w:t xml:space="preserve"> - </w:t>
            </w:r>
            <w:r w:rsidR="00D33C3E" w:rsidRPr="000106CF">
              <w:rPr>
                <w:rFonts w:eastAsia="Calibri"/>
                <w:lang w:eastAsia="en-US"/>
              </w:rPr>
              <w:t>protocolli d</w:t>
            </w:r>
            <w:r w:rsidR="008A1D81">
              <w:rPr>
                <w:rFonts w:eastAsia="Calibri"/>
                <w:lang w:eastAsia="en-US"/>
              </w:rPr>
              <w:t xml:space="preserve">i collaborazione ed accordi con </w:t>
            </w:r>
            <w:r w:rsidR="00D33C3E" w:rsidRPr="000106CF">
              <w:rPr>
                <w:rFonts w:eastAsia="Calibri"/>
                <w:lang w:eastAsia="en-US"/>
              </w:rPr>
              <w:t>l'azienda sanitaria territorialmente competente per l’organizzazione dei servizi di assistenza sanitaria (</w:t>
            </w:r>
            <w:r w:rsidR="00D33C3E" w:rsidRPr="000106CF">
              <w:rPr>
                <w:rFonts w:eastAsia="Calibri"/>
                <w:b/>
                <w:lang w:eastAsia="en-US"/>
              </w:rPr>
              <w:t>massimo 6 punti</w:t>
            </w:r>
            <w:r w:rsidR="00D33C3E" w:rsidRPr="000106CF">
              <w:rPr>
                <w:rFonts w:eastAsia="Calibri"/>
                <w:lang w:eastAsia="en-US"/>
              </w:rPr>
              <w:t>);</w:t>
            </w:r>
          </w:p>
          <w:p w14:paraId="44F5DA2D" w14:textId="4A34D429" w:rsidR="00330484" w:rsidRPr="000106CF" w:rsidRDefault="00330484" w:rsidP="00E63E90">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26BFBE20" w14:textId="77777777" w:rsidR="00330484" w:rsidRPr="000106CF" w:rsidRDefault="00330484">
            <w:pPr>
              <w:snapToGrid w:val="0"/>
              <w:jc w:val="center"/>
            </w:pPr>
          </w:p>
        </w:tc>
      </w:tr>
      <w:tr w:rsidR="00E63E90" w:rsidRPr="000106CF" w14:paraId="6BA42D8E" w14:textId="77777777" w:rsidTr="001214A8">
        <w:tc>
          <w:tcPr>
            <w:tcW w:w="4707" w:type="dxa"/>
            <w:tcBorders>
              <w:top w:val="single" w:sz="4" w:space="0" w:color="000000"/>
              <w:left w:val="single" w:sz="4" w:space="0" w:color="000000"/>
              <w:bottom w:val="single" w:sz="4" w:space="0" w:color="000000"/>
            </w:tcBorders>
          </w:tcPr>
          <w:p w14:paraId="34781AE9" w14:textId="77777777" w:rsidR="00D33C3E" w:rsidRPr="000106CF" w:rsidRDefault="00E63E90" w:rsidP="00D33C3E">
            <w:pPr>
              <w:spacing w:after="200" w:line="276" w:lineRule="auto"/>
              <w:jc w:val="both"/>
              <w:rPr>
                <w:rFonts w:eastAsia="Calibri"/>
                <w:lang w:eastAsia="en-US"/>
              </w:rPr>
            </w:pPr>
            <w:r w:rsidRPr="000106CF">
              <w:rPr>
                <w:b/>
                <w:lang w:eastAsia="en-US"/>
              </w:rPr>
              <w:t>D.2.d -</w:t>
            </w:r>
            <w:r w:rsidR="00D33C3E" w:rsidRPr="000106CF">
              <w:rPr>
                <w:b/>
                <w:lang w:eastAsia="en-US"/>
              </w:rPr>
              <w:t xml:space="preserve"> </w:t>
            </w:r>
            <w:r w:rsidR="00D33C3E" w:rsidRPr="000106CF">
              <w:rPr>
                <w:rFonts w:eastAsia="Calibri"/>
                <w:lang w:eastAsia="en-US"/>
              </w:rPr>
              <w:t>disponibilità ad assicurare l’accompagnamento dei migranti presso il servizio di trasporto pubblico più vicino o presso il centro abitato più vicino (</w:t>
            </w:r>
            <w:r w:rsidR="00D33C3E" w:rsidRPr="000106CF">
              <w:rPr>
                <w:rFonts w:eastAsia="Calibri"/>
                <w:b/>
                <w:lang w:eastAsia="en-US"/>
              </w:rPr>
              <w:t>3 punti tabellari</w:t>
            </w:r>
            <w:r w:rsidR="00D33C3E" w:rsidRPr="000106CF">
              <w:rPr>
                <w:rFonts w:eastAsia="Calibri"/>
                <w:lang w:eastAsia="en-US"/>
              </w:rPr>
              <w:t>);</w:t>
            </w:r>
          </w:p>
          <w:p w14:paraId="4A3473EC" w14:textId="26E18355" w:rsidR="00E63E90" w:rsidRPr="000106CF" w:rsidRDefault="00E63E90"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594FF62E" w14:textId="77777777" w:rsidR="00E63E90" w:rsidRPr="000106CF" w:rsidRDefault="00E63E90" w:rsidP="00CA6775">
            <w:pPr>
              <w:snapToGrid w:val="0"/>
              <w:jc w:val="center"/>
            </w:pPr>
          </w:p>
        </w:tc>
      </w:tr>
      <w:tr w:rsidR="00C44A96" w:rsidRPr="000106CF" w14:paraId="201A3D7B" w14:textId="77777777" w:rsidTr="001214A8">
        <w:tc>
          <w:tcPr>
            <w:tcW w:w="4707" w:type="dxa"/>
            <w:tcBorders>
              <w:top w:val="single" w:sz="4" w:space="0" w:color="000000"/>
              <w:left w:val="single" w:sz="4" w:space="0" w:color="000000"/>
              <w:bottom w:val="single" w:sz="4" w:space="0" w:color="000000"/>
            </w:tcBorders>
          </w:tcPr>
          <w:p w14:paraId="06CAD88B" w14:textId="1770DFB6" w:rsidR="00D33C3E" w:rsidRPr="000106CF" w:rsidRDefault="00E63E90" w:rsidP="00D33C3E">
            <w:pPr>
              <w:spacing w:after="200" w:line="276" w:lineRule="auto"/>
              <w:jc w:val="both"/>
              <w:rPr>
                <w:rFonts w:eastAsia="Calibri"/>
                <w:lang w:eastAsia="en-US"/>
              </w:rPr>
            </w:pPr>
            <w:r w:rsidRPr="000106CF">
              <w:rPr>
                <w:b/>
                <w:lang w:eastAsia="en-US"/>
              </w:rPr>
              <w:t>D.2.e</w:t>
            </w:r>
            <w:r w:rsidR="00C44A96" w:rsidRPr="000106CF">
              <w:rPr>
                <w:b/>
                <w:lang w:eastAsia="en-US"/>
              </w:rPr>
              <w:t xml:space="preserve"> - </w:t>
            </w:r>
            <w:r w:rsidR="00D33C3E" w:rsidRPr="000106CF">
              <w:rPr>
                <w:rFonts w:eastAsia="Calibri"/>
                <w:lang w:eastAsia="en-US"/>
              </w:rPr>
              <w:t xml:space="preserve">connessione alla rete </w:t>
            </w:r>
            <w:proofErr w:type="spellStart"/>
            <w:r w:rsidR="00D33C3E" w:rsidRPr="000106CF">
              <w:rPr>
                <w:rFonts w:eastAsia="Calibri"/>
                <w:lang w:eastAsia="en-US"/>
              </w:rPr>
              <w:t>wi-fi</w:t>
            </w:r>
            <w:proofErr w:type="spellEnd"/>
            <w:r w:rsidR="00D33C3E" w:rsidRPr="000106CF">
              <w:rPr>
                <w:rFonts w:eastAsia="Calibri"/>
                <w:lang w:eastAsia="en-US"/>
              </w:rPr>
              <w:t xml:space="preserve"> per i beneficiari dell’accoglienza (</w:t>
            </w:r>
            <w:r w:rsidR="00EB5EAA" w:rsidRPr="000106CF">
              <w:rPr>
                <w:rFonts w:eastAsia="Calibri"/>
                <w:b/>
                <w:lang w:eastAsia="en-US"/>
              </w:rPr>
              <w:t>2</w:t>
            </w:r>
            <w:r w:rsidR="00D33C3E" w:rsidRPr="000106CF">
              <w:rPr>
                <w:rFonts w:eastAsia="Calibri"/>
                <w:b/>
                <w:lang w:eastAsia="en-US"/>
              </w:rPr>
              <w:t xml:space="preserve"> punti tabellari</w:t>
            </w:r>
            <w:r w:rsidR="00D33C3E" w:rsidRPr="000106CF">
              <w:rPr>
                <w:rFonts w:eastAsia="Calibri"/>
                <w:lang w:eastAsia="en-US"/>
              </w:rPr>
              <w:t>).</w:t>
            </w:r>
          </w:p>
          <w:p w14:paraId="4A37242A" w14:textId="74119380" w:rsidR="00C44A96" w:rsidRPr="000106CF" w:rsidRDefault="00C44A96"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40733DE4" w14:textId="77777777" w:rsidR="00C44A96" w:rsidRPr="000106CF" w:rsidRDefault="00C44A96" w:rsidP="00CA6775">
            <w:pPr>
              <w:snapToGrid w:val="0"/>
              <w:jc w:val="center"/>
            </w:pPr>
          </w:p>
        </w:tc>
      </w:tr>
    </w:tbl>
    <w:p w14:paraId="29B54F82" w14:textId="77777777" w:rsidR="00932E7C" w:rsidRPr="000106CF" w:rsidRDefault="00932E7C">
      <w:pPr>
        <w:spacing w:line="276" w:lineRule="auto"/>
        <w:jc w:val="both"/>
        <w:rPr>
          <w:b/>
          <w:color w:val="000000"/>
          <w:u w:val="single"/>
        </w:rPr>
      </w:pPr>
    </w:p>
    <w:p w14:paraId="3EB01F6D" w14:textId="77777777" w:rsidR="00EA17B7" w:rsidRPr="000106CF" w:rsidRDefault="00EA17B7" w:rsidP="003927B6">
      <w:pPr>
        <w:suppressAutoHyphens w:val="0"/>
        <w:autoSpaceDE w:val="0"/>
        <w:autoSpaceDN w:val="0"/>
        <w:adjustRightInd w:val="0"/>
        <w:jc w:val="center"/>
        <w:rPr>
          <w:b/>
          <w:lang w:eastAsia="en-US"/>
        </w:rPr>
      </w:pPr>
    </w:p>
    <w:p w14:paraId="2BB7EE11"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DICHIARA</w:t>
      </w:r>
    </w:p>
    <w:p w14:paraId="4A34D2B9"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 xml:space="preserve"> altresì</w:t>
      </w:r>
    </w:p>
    <w:p w14:paraId="6784E729" w14:textId="77777777" w:rsidR="003927B6" w:rsidRPr="000106CF"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0106CF">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migliorie proposte non comportano, in ogni caso, modificazioni tecniche che necessitano, per la messa in esecuzione, di preventive autorizzazioni di enti terzi;</w:t>
      </w:r>
    </w:p>
    <w:p w14:paraId="26993836"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proposte migliorative presentano, sia singolarmente che nell’insieme, elementi di convenienza per l’Amministrazione;</w:t>
      </w:r>
    </w:p>
    <w:p w14:paraId="5F0E2C4F"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 di essere in possesso di tutti i requisiti tecnico-organizzativi per l’esecuzione delle migliorie proposte;</w:t>
      </w:r>
    </w:p>
    <w:p w14:paraId="3DC6B17C"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di essere consapevole </w:t>
      </w:r>
      <w:r w:rsidRPr="000106CF">
        <w:rPr>
          <w:lang w:eastAsia="ja-JP"/>
        </w:rPr>
        <w:t xml:space="preserve">che ai fini della valutazione delle offerte, i punteggi saranno </w:t>
      </w:r>
      <w:r w:rsidRPr="000106CF">
        <w:rPr>
          <w:lang w:eastAsia="ja-JP"/>
        </w:rPr>
        <w:lastRenderedPageBreak/>
        <w:t>approssimati alla seconda cifra decimale, senza procedere ad alcun arrotondamento;</w:t>
      </w:r>
      <w:r w:rsidRPr="000106CF">
        <w:rPr>
          <w:color w:val="000000"/>
          <w:spacing w:val="-1"/>
          <w:lang w:eastAsia="ja-JP"/>
        </w:rPr>
        <w:t xml:space="preserve"> </w:t>
      </w:r>
    </w:p>
    <w:p w14:paraId="0A93B346" w14:textId="4B597C7E"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309CB49" w14:textId="77777777" w:rsidR="00D77DFA" w:rsidRPr="000106CF"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0106CF" w:rsidRDefault="00D77DFA" w:rsidP="00D77DFA">
      <w:pPr>
        <w:spacing w:after="10" w:line="248" w:lineRule="auto"/>
        <w:ind w:right="30"/>
        <w:jc w:val="both"/>
      </w:pPr>
      <w:r w:rsidRPr="000106CF">
        <w:t xml:space="preserve">                                                                                          FIRMA DIGITALE CERTIFICATA </w:t>
      </w:r>
    </w:p>
    <w:p w14:paraId="0A6A2AAA" w14:textId="77777777" w:rsidR="00D77DFA" w:rsidRPr="000106CF" w:rsidRDefault="00D77DFA" w:rsidP="00D77DFA">
      <w:pPr>
        <w:spacing w:line="265" w:lineRule="auto"/>
        <w:ind w:left="10" w:right="1271" w:hanging="10"/>
        <w:jc w:val="right"/>
      </w:pPr>
      <w:r w:rsidRPr="000106CF">
        <w:t xml:space="preserve">    (Legale Rappresentante) </w:t>
      </w:r>
    </w:p>
    <w:p w14:paraId="25F38065" w14:textId="77777777" w:rsidR="00D77DFA" w:rsidRPr="000106CF" w:rsidRDefault="00D77DFA" w:rsidP="00D77DFA">
      <w:pPr>
        <w:spacing w:line="265" w:lineRule="auto"/>
        <w:ind w:left="4966" w:firstLine="698"/>
        <w:jc w:val="both"/>
      </w:pPr>
      <w:r w:rsidRPr="000106CF">
        <w:t xml:space="preserve">             </w:t>
      </w:r>
    </w:p>
    <w:p w14:paraId="6F284896"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010964D"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62FB6F"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B54CE02"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F6FDFCA"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0106CF"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Allegati:</w:t>
      </w:r>
    </w:p>
    <w:p w14:paraId="06F48547" w14:textId="77777777" w:rsidR="00761F2C" w:rsidRPr="000106CF" w:rsidRDefault="00761F2C" w:rsidP="00761F2C">
      <w:pPr>
        <w:suppressAutoHyphens w:val="0"/>
        <w:overflowPunct w:val="0"/>
        <w:autoSpaceDE w:val="0"/>
        <w:autoSpaceDN w:val="0"/>
        <w:adjustRightInd w:val="0"/>
        <w:jc w:val="both"/>
        <w:textAlignment w:val="baseline"/>
        <w:rPr>
          <w:b/>
          <w:i/>
          <w:lang w:eastAsia="ja-JP"/>
        </w:rPr>
      </w:pPr>
      <w:r w:rsidRPr="000106CF">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Avvertenze:</w:t>
      </w:r>
    </w:p>
    <w:p w14:paraId="764CD5AE" w14:textId="4A1C8940" w:rsidR="003927B6" w:rsidRPr="000106CF"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0106CF">
        <w:rPr>
          <w:b/>
          <w:color w:val="000000"/>
          <w:lang w:eastAsia="ja-JP"/>
        </w:rPr>
        <w:t>Per i soggetti che partecipano in forma associata, si</w:t>
      </w:r>
      <w:r w:rsidRPr="000106CF">
        <w:rPr>
          <w:b/>
          <w:lang w:eastAsia="ja-JP"/>
        </w:rPr>
        <w:t xml:space="preserve"> rammenta che l’Offerta tecnica dovrà essere sottoscritta con le medesime modalità indicate per la sottoscrizione della domanda di partecipazione </w:t>
      </w:r>
      <w:r w:rsidR="005F4151">
        <w:rPr>
          <w:b/>
          <w:lang w:eastAsia="ja-JP"/>
        </w:rPr>
        <w:t xml:space="preserve">alla </w:t>
      </w:r>
      <w:bookmarkStart w:id="0" w:name="_GoBack"/>
      <w:bookmarkEnd w:id="0"/>
      <w:r w:rsidRPr="000106CF">
        <w:rPr>
          <w:b/>
          <w:lang w:eastAsia="ja-JP"/>
        </w:rPr>
        <w:t xml:space="preserve">gara. </w:t>
      </w:r>
    </w:p>
    <w:p w14:paraId="7CAE7DB3" w14:textId="77777777" w:rsidR="003927B6" w:rsidRPr="000106CF" w:rsidRDefault="003927B6" w:rsidP="003927B6">
      <w:pPr>
        <w:suppressAutoHyphens w:val="0"/>
        <w:overflowPunct w:val="0"/>
        <w:autoSpaceDE w:val="0"/>
        <w:autoSpaceDN w:val="0"/>
        <w:adjustRightInd w:val="0"/>
        <w:ind w:left="284" w:hanging="284"/>
        <w:jc w:val="both"/>
        <w:textAlignment w:val="baseline"/>
        <w:rPr>
          <w:b/>
          <w:lang w:eastAsia="ja-JP"/>
        </w:rPr>
      </w:pPr>
      <w:r w:rsidRPr="000106CF">
        <w:rPr>
          <w:b/>
          <w:lang w:eastAsia="ja-JP"/>
        </w:rPr>
        <w:t>2</w:t>
      </w:r>
      <w:r w:rsidRPr="000106CF">
        <w:rPr>
          <w:lang w:eastAsia="ja-JP"/>
        </w:rPr>
        <w:t xml:space="preserve">) </w:t>
      </w:r>
      <w:r w:rsidRPr="000106CF">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0106CF" w:rsidRDefault="003927B6" w:rsidP="006B41F6">
      <w:pPr>
        <w:spacing w:after="200" w:line="276" w:lineRule="auto"/>
        <w:jc w:val="both"/>
        <w:rPr>
          <w:lang w:eastAsia="en-US"/>
        </w:rPr>
      </w:pPr>
      <w:r w:rsidRPr="000106CF">
        <w:rPr>
          <w:lang w:eastAsia="en-US"/>
        </w:rPr>
        <w:tab/>
      </w:r>
      <w:r w:rsidRPr="000106CF">
        <w:rPr>
          <w:lang w:eastAsia="en-US"/>
        </w:rPr>
        <w:tab/>
      </w:r>
      <w:r w:rsidRPr="000106CF">
        <w:rPr>
          <w:lang w:eastAsia="en-US"/>
        </w:rPr>
        <w:tab/>
      </w:r>
      <w:r w:rsidRPr="000106CF">
        <w:rPr>
          <w:lang w:eastAsia="en-US"/>
        </w:rPr>
        <w:tab/>
      </w:r>
    </w:p>
    <w:p w14:paraId="5DF4607D" w14:textId="77777777" w:rsidR="006B41F6" w:rsidRPr="000106CF" w:rsidRDefault="006B41F6">
      <w:pPr>
        <w:spacing w:line="276" w:lineRule="auto"/>
        <w:jc w:val="both"/>
        <w:rPr>
          <w:b/>
          <w:color w:val="000000"/>
          <w:u w:val="single"/>
        </w:rPr>
      </w:pPr>
    </w:p>
    <w:p w14:paraId="03267494" w14:textId="77777777" w:rsidR="00C7394A" w:rsidRPr="000106CF" w:rsidRDefault="00C7394A">
      <w:pPr>
        <w:spacing w:line="276" w:lineRule="auto"/>
        <w:jc w:val="both"/>
        <w:rPr>
          <w:b/>
          <w:color w:val="000000"/>
          <w:u w:val="single"/>
        </w:rPr>
      </w:pPr>
    </w:p>
    <w:p w14:paraId="75530B15" w14:textId="77777777" w:rsidR="00C7394A" w:rsidRPr="000106CF" w:rsidRDefault="00C7394A">
      <w:pPr>
        <w:spacing w:line="276" w:lineRule="auto"/>
        <w:jc w:val="both"/>
        <w:rPr>
          <w:b/>
          <w:color w:val="000000"/>
          <w:u w:val="single"/>
        </w:rPr>
      </w:pPr>
      <w:r w:rsidRPr="000106CF">
        <w:rPr>
          <w:b/>
          <w:color w:val="000000"/>
          <w:u w:val="single"/>
        </w:rPr>
        <w:t>L’OFFERTA TECNICA DEVE ESSERE SOTTOSCRITTA CON FIRMA DIGITALE.</w:t>
      </w:r>
    </w:p>
    <w:sectPr w:rsidR="00C7394A" w:rsidRPr="000106CF" w:rsidSect="009C536F">
      <w:headerReference w:type="default" r:id="rId9"/>
      <w:footerReference w:type="default" r:id="rId10"/>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2C7DB" w14:textId="77777777" w:rsidR="005E4CB2" w:rsidRDefault="005E4CB2">
      <w:r>
        <w:separator/>
      </w:r>
    </w:p>
  </w:endnote>
  <w:endnote w:type="continuationSeparator" w:id="0">
    <w:p w14:paraId="665DA73A" w14:textId="77777777" w:rsidR="005E4CB2" w:rsidRDefault="005E4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EF300" w14:textId="65A3EA53" w:rsidR="005E4CB2" w:rsidRDefault="005E4CB2">
    <w:pPr>
      <w:pStyle w:val="Pidipagina"/>
      <w:jc w:val="center"/>
    </w:pPr>
    <w:r>
      <w:fldChar w:fldCharType="begin"/>
    </w:r>
    <w:r>
      <w:instrText xml:space="preserve"> PAGE </w:instrText>
    </w:r>
    <w:r>
      <w:fldChar w:fldCharType="separate"/>
    </w:r>
    <w:r w:rsidR="005F4151">
      <w:rPr>
        <w:noProof/>
      </w:rPr>
      <w:t>8</w:t>
    </w:r>
    <w:r>
      <w:fldChar w:fldCharType="end"/>
    </w:r>
  </w:p>
  <w:p w14:paraId="085D2198" w14:textId="77777777" w:rsidR="005E4CB2" w:rsidRDefault="005E4CB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D1CBC" w14:textId="77777777" w:rsidR="005E4CB2" w:rsidRDefault="005E4CB2">
      <w:r>
        <w:separator/>
      </w:r>
    </w:p>
  </w:footnote>
  <w:footnote w:type="continuationSeparator" w:id="0">
    <w:p w14:paraId="4BF17FE0" w14:textId="77777777" w:rsidR="005E4CB2" w:rsidRDefault="005E4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8DA76" w14:textId="1BB31620" w:rsidR="005E4CB2" w:rsidRDefault="005E4CB2"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5E4CB2" w:rsidRPr="00CA0343" w:rsidRDefault="005E4CB2"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5E4CB2" w:rsidRPr="00CA0343" w:rsidRDefault="005E4CB2">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nsid w:val="0EE6310A"/>
    <w:multiLevelType w:val="hybridMultilevel"/>
    <w:tmpl w:val="52AA98EE"/>
    <w:lvl w:ilvl="0" w:tplc="EBA01224">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5BA25E2"/>
    <w:multiLevelType w:val="hybridMultilevel"/>
    <w:tmpl w:val="22F0931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8">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605B3F3A"/>
    <w:multiLevelType w:val="hybridMultilevel"/>
    <w:tmpl w:val="2FD420A2"/>
    <w:lvl w:ilvl="0" w:tplc="FFDA034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C775C97"/>
    <w:multiLevelType w:val="hybridMultilevel"/>
    <w:tmpl w:val="DF9AAC8C"/>
    <w:lvl w:ilvl="0" w:tplc="F67A388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12"/>
  </w:num>
  <w:num w:numId="5">
    <w:abstractNumId w:val="6"/>
  </w:num>
  <w:num w:numId="6">
    <w:abstractNumId w:val="9"/>
  </w:num>
  <w:num w:numId="7">
    <w:abstractNumId w:val="7"/>
  </w:num>
  <w:num w:numId="8">
    <w:abstractNumId w:val="8"/>
  </w:num>
  <w:num w:numId="9">
    <w:abstractNumId w:val="5"/>
  </w:num>
  <w:num w:numId="10">
    <w:abstractNumId w:val="3"/>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2B"/>
    <w:rsid w:val="00003F14"/>
    <w:rsid w:val="000106CF"/>
    <w:rsid w:val="000172F1"/>
    <w:rsid w:val="00047910"/>
    <w:rsid w:val="0006121C"/>
    <w:rsid w:val="0006351E"/>
    <w:rsid w:val="00065AA2"/>
    <w:rsid w:val="00066B05"/>
    <w:rsid w:val="0007112F"/>
    <w:rsid w:val="00084AE8"/>
    <w:rsid w:val="000873E6"/>
    <w:rsid w:val="00094606"/>
    <w:rsid w:val="000A008E"/>
    <w:rsid w:val="000B2BF3"/>
    <w:rsid w:val="000C45A7"/>
    <w:rsid w:val="000D1332"/>
    <w:rsid w:val="000D66EE"/>
    <w:rsid w:val="000E0D3C"/>
    <w:rsid w:val="000E750E"/>
    <w:rsid w:val="000F37B3"/>
    <w:rsid w:val="00101099"/>
    <w:rsid w:val="00110CBB"/>
    <w:rsid w:val="001203C8"/>
    <w:rsid w:val="001214A8"/>
    <w:rsid w:val="001304BE"/>
    <w:rsid w:val="00133731"/>
    <w:rsid w:val="00135EC8"/>
    <w:rsid w:val="00150CBD"/>
    <w:rsid w:val="00156DB6"/>
    <w:rsid w:val="00176631"/>
    <w:rsid w:val="00193DF4"/>
    <w:rsid w:val="001D4BB0"/>
    <w:rsid w:val="001F6471"/>
    <w:rsid w:val="001F6B06"/>
    <w:rsid w:val="002173B7"/>
    <w:rsid w:val="00226024"/>
    <w:rsid w:val="00241B24"/>
    <w:rsid w:val="00245568"/>
    <w:rsid w:val="00247E06"/>
    <w:rsid w:val="00252E51"/>
    <w:rsid w:val="00253892"/>
    <w:rsid w:val="00254DB6"/>
    <w:rsid w:val="00255260"/>
    <w:rsid w:val="00256EA7"/>
    <w:rsid w:val="00296B97"/>
    <w:rsid w:val="002B10FE"/>
    <w:rsid w:val="002E678D"/>
    <w:rsid w:val="00316257"/>
    <w:rsid w:val="00316F1A"/>
    <w:rsid w:val="00317948"/>
    <w:rsid w:val="003272C8"/>
    <w:rsid w:val="00327D61"/>
    <w:rsid w:val="00330484"/>
    <w:rsid w:val="00330924"/>
    <w:rsid w:val="0034084F"/>
    <w:rsid w:val="00345056"/>
    <w:rsid w:val="00346E0E"/>
    <w:rsid w:val="00382299"/>
    <w:rsid w:val="00382D1F"/>
    <w:rsid w:val="003927B6"/>
    <w:rsid w:val="003A21A5"/>
    <w:rsid w:val="003A2EC5"/>
    <w:rsid w:val="003B700F"/>
    <w:rsid w:val="003D21CA"/>
    <w:rsid w:val="003E4E8D"/>
    <w:rsid w:val="003E5ED3"/>
    <w:rsid w:val="003F418C"/>
    <w:rsid w:val="00415099"/>
    <w:rsid w:val="00435349"/>
    <w:rsid w:val="0046136B"/>
    <w:rsid w:val="004735B4"/>
    <w:rsid w:val="004A3094"/>
    <w:rsid w:val="004A4F4F"/>
    <w:rsid w:val="004C4CD0"/>
    <w:rsid w:val="004D3FE5"/>
    <w:rsid w:val="004E1FC3"/>
    <w:rsid w:val="004E59BF"/>
    <w:rsid w:val="0050302F"/>
    <w:rsid w:val="00505F6B"/>
    <w:rsid w:val="00515973"/>
    <w:rsid w:val="0052531D"/>
    <w:rsid w:val="00530EC9"/>
    <w:rsid w:val="00533E8B"/>
    <w:rsid w:val="00534281"/>
    <w:rsid w:val="0054113F"/>
    <w:rsid w:val="00543160"/>
    <w:rsid w:val="00565EFA"/>
    <w:rsid w:val="005701A9"/>
    <w:rsid w:val="0057249D"/>
    <w:rsid w:val="00581355"/>
    <w:rsid w:val="005856D2"/>
    <w:rsid w:val="005B299B"/>
    <w:rsid w:val="005C356C"/>
    <w:rsid w:val="005C372B"/>
    <w:rsid w:val="005D7B05"/>
    <w:rsid w:val="005E4CB2"/>
    <w:rsid w:val="005E6419"/>
    <w:rsid w:val="005E744B"/>
    <w:rsid w:val="005F4151"/>
    <w:rsid w:val="005F6A82"/>
    <w:rsid w:val="00607C2B"/>
    <w:rsid w:val="00622892"/>
    <w:rsid w:val="00645954"/>
    <w:rsid w:val="00662C3E"/>
    <w:rsid w:val="006709A2"/>
    <w:rsid w:val="006747A5"/>
    <w:rsid w:val="00680E94"/>
    <w:rsid w:val="00697CB9"/>
    <w:rsid w:val="006A5C26"/>
    <w:rsid w:val="006B148E"/>
    <w:rsid w:val="006B41F6"/>
    <w:rsid w:val="006D06C2"/>
    <w:rsid w:val="006F3527"/>
    <w:rsid w:val="00703085"/>
    <w:rsid w:val="0071526A"/>
    <w:rsid w:val="00715EA7"/>
    <w:rsid w:val="00727B3F"/>
    <w:rsid w:val="00736E87"/>
    <w:rsid w:val="007579E6"/>
    <w:rsid w:val="00761F2C"/>
    <w:rsid w:val="007822F7"/>
    <w:rsid w:val="0078633B"/>
    <w:rsid w:val="007868AF"/>
    <w:rsid w:val="007A409B"/>
    <w:rsid w:val="007A7120"/>
    <w:rsid w:val="007C660D"/>
    <w:rsid w:val="00812E45"/>
    <w:rsid w:val="008143C2"/>
    <w:rsid w:val="00826CDE"/>
    <w:rsid w:val="0084473F"/>
    <w:rsid w:val="00860A91"/>
    <w:rsid w:val="00894C94"/>
    <w:rsid w:val="008A1D81"/>
    <w:rsid w:val="008A5FC8"/>
    <w:rsid w:val="008B5E39"/>
    <w:rsid w:val="008B7700"/>
    <w:rsid w:val="008C1F66"/>
    <w:rsid w:val="008C305B"/>
    <w:rsid w:val="008D0CA4"/>
    <w:rsid w:val="008D1256"/>
    <w:rsid w:val="008D536B"/>
    <w:rsid w:val="008D6A2D"/>
    <w:rsid w:val="008E35B8"/>
    <w:rsid w:val="008E361B"/>
    <w:rsid w:val="008F287A"/>
    <w:rsid w:val="008F6EE9"/>
    <w:rsid w:val="00905D94"/>
    <w:rsid w:val="00922441"/>
    <w:rsid w:val="00932E7C"/>
    <w:rsid w:val="00941E2A"/>
    <w:rsid w:val="00941F57"/>
    <w:rsid w:val="00952E49"/>
    <w:rsid w:val="00967951"/>
    <w:rsid w:val="00974D35"/>
    <w:rsid w:val="009856D3"/>
    <w:rsid w:val="00997238"/>
    <w:rsid w:val="009A3DA7"/>
    <w:rsid w:val="009C536F"/>
    <w:rsid w:val="009C7AFA"/>
    <w:rsid w:val="009D47A6"/>
    <w:rsid w:val="00A133E1"/>
    <w:rsid w:val="00A1439D"/>
    <w:rsid w:val="00A1551F"/>
    <w:rsid w:val="00A303F7"/>
    <w:rsid w:val="00A30F61"/>
    <w:rsid w:val="00A34DC9"/>
    <w:rsid w:val="00A40805"/>
    <w:rsid w:val="00A42871"/>
    <w:rsid w:val="00A44720"/>
    <w:rsid w:val="00A65982"/>
    <w:rsid w:val="00A70377"/>
    <w:rsid w:val="00A84B49"/>
    <w:rsid w:val="00A87323"/>
    <w:rsid w:val="00AA1E65"/>
    <w:rsid w:val="00AA4656"/>
    <w:rsid w:val="00AA6883"/>
    <w:rsid w:val="00AB2E4F"/>
    <w:rsid w:val="00B05C00"/>
    <w:rsid w:val="00B2618D"/>
    <w:rsid w:val="00B34976"/>
    <w:rsid w:val="00B36CBC"/>
    <w:rsid w:val="00B632B0"/>
    <w:rsid w:val="00B90004"/>
    <w:rsid w:val="00BB365F"/>
    <w:rsid w:val="00BB4390"/>
    <w:rsid w:val="00BB5048"/>
    <w:rsid w:val="00BD5D70"/>
    <w:rsid w:val="00BE51DA"/>
    <w:rsid w:val="00BE6CC4"/>
    <w:rsid w:val="00C053C9"/>
    <w:rsid w:val="00C13C88"/>
    <w:rsid w:val="00C21658"/>
    <w:rsid w:val="00C44A96"/>
    <w:rsid w:val="00C45559"/>
    <w:rsid w:val="00C538B9"/>
    <w:rsid w:val="00C62BBA"/>
    <w:rsid w:val="00C71082"/>
    <w:rsid w:val="00C7394A"/>
    <w:rsid w:val="00C81B05"/>
    <w:rsid w:val="00C96F2B"/>
    <w:rsid w:val="00CA0343"/>
    <w:rsid w:val="00CA6775"/>
    <w:rsid w:val="00CB005A"/>
    <w:rsid w:val="00CD3F0D"/>
    <w:rsid w:val="00CE1C31"/>
    <w:rsid w:val="00CF6857"/>
    <w:rsid w:val="00CF7245"/>
    <w:rsid w:val="00D02CFD"/>
    <w:rsid w:val="00D23345"/>
    <w:rsid w:val="00D25ECA"/>
    <w:rsid w:val="00D25F01"/>
    <w:rsid w:val="00D26937"/>
    <w:rsid w:val="00D33C3E"/>
    <w:rsid w:val="00D6559A"/>
    <w:rsid w:val="00D77DFA"/>
    <w:rsid w:val="00D860C5"/>
    <w:rsid w:val="00DB48C6"/>
    <w:rsid w:val="00DB5FD3"/>
    <w:rsid w:val="00DC6A74"/>
    <w:rsid w:val="00DE7539"/>
    <w:rsid w:val="00DF352A"/>
    <w:rsid w:val="00E20355"/>
    <w:rsid w:val="00E26D81"/>
    <w:rsid w:val="00E32C56"/>
    <w:rsid w:val="00E41879"/>
    <w:rsid w:val="00E63E90"/>
    <w:rsid w:val="00E72C33"/>
    <w:rsid w:val="00E808C0"/>
    <w:rsid w:val="00E854BC"/>
    <w:rsid w:val="00EA1245"/>
    <w:rsid w:val="00EA17B7"/>
    <w:rsid w:val="00EA2FCC"/>
    <w:rsid w:val="00EA5B0A"/>
    <w:rsid w:val="00EA5E06"/>
    <w:rsid w:val="00EA5FD7"/>
    <w:rsid w:val="00EB22CD"/>
    <w:rsid w:val="00EB5EAA"/>
    <w:rsid w:val="00ED1840"/>
    <w:rsid w:val="00F01A53"/>
    <w:rsid w:val="00F067FF"/>
    <w:rsid w:val="00F22D7F"/>
    <w:rsid w:val="00F2373E"/>
    <w:rsid w:val="00F62844"/>
    <w:rsid w:val="00F63435"/>
    <w:rsid w:val="00F7043B"/>
    <w:rsid w:val="00F840AB"/>
    <w:rsid w:val="00F8738F"/>
    <w:rsid w:val="00FA6662"/>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4051C-1600-48F4-BDBD-C10063DF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8</Pages>
  <Words>1592</Words>
  <Characters>10327</Characters>
  <Application>Microsoft Office Word</Application>
  <DocSecurity>0</DocSecurity>
  <Lines>86</Lines>
  <Paragraphs>23</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Giovanni Salzano</cp:lastModifiedBy>
  <cp:revision>8</cp:revision>
  <cp:lastPrinted>2022-11-14T14:51:00Z</cp:lastPrinted>
  <dcterms:created xsi:type="dcterms:W3CDTF">2024-04-17T09:20:00Z</dcterms:created>
  <dcterms:modified xsi:type="dcterms:W3CDTF">2024-06-07T15:24:00Z</dcterms:modified>
</cp:coreProperties>
</file>